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6A6" w:rsidRPr="004269E2" w:rsidRDefault="00A266A6" w:rsidP="00A266A6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A266A6" w:rsidRDefault="00A266A6" w:rsidP="00A266A6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F72540" w:rsidRDefault="00F72540" w:rsidP="00F72540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F72540" w:rsidRDefault="00F72540" w:rsidP="00F72540">
      <w:pPr>
        <w:pStyle w:val="ReportHead"/>
        <w:suppressAutoHyphens/>
        <w:rPr>
          <w:sz w:val="24"/>
        </w:rPr>
      </w:pPr>
    </w:p>
    <w:p w:rsidR="00F72540" w:rsidRDefault="00F72540" w:rsidP="00F72540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F72540" w:rsidRDefault="00F72540" w:rsidP="00F72540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F72540" w:rsidRDefault="00F72540" w:rsidP="00F72540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F72540" w:rsidRDefault="00F72540" w:rsidP="00F72540">
      <w:pPr>
        <w:pStyle w:val="ReportHead"/>
        <w:suppressAutoHyphens/>
        <w:rPr>
          <w:sz w:val="24"/>
        </w:rPr>
      </w:pPr>
    </w:p>
    <w:p w:rsidR="00F72540" w:rsidRDefault="00F72540" w:rsidP="00F72540">
      <w:pPr>
        <w:pStyle w:val="ReportHead"/>
        <w:suppressAutoHyphens/>
        <w:rPr>
          <w:sz w:val="24"/>
        </w:rPr>
      </w:pPr>
      <w:r>
        <w:rPr>
          <w:sz w:val="24"/>
        </w:rPr>
        <w:t>Кафедра математики и цифровых технологий</w:t>
      </w:r>
    </w:p>
    <w:p w:rsidR="00F72540" w:rsidRDefault="00F72540" w:rsidP="00F72540">
      <w:pPr>
        <w:pStyle w:val="ReportHead"/>
        <w:suppressAutoHyphens/>
        <w:rPr>
          <w:sz w:val="24"/>
        </w:rPr>
      </w:pPr>
    </w:p>
    <w:p w:rsidR="00F72540" w:rsidRDefault="00F72540" w:rsidP="00F72540">
      <w:pPr>
        <w:pStyle w:val="ReportHead"/>
        <w:suppressAutoHyphens/>
        <w:rPr>
          <w:sz w:val="24"/>
        </w:rPr>
      </w:pPr>
    </w:p>
    <w:p w:rsidR="007E454E" w:rsidRDefault="007E454E" w:rsidP="00F72540">
      <w:pPr>
        <w:pStyle w:val="ReportHead"/>
        <w:suppressAutoHyphens/>
        <w:rPr>
          <w:sz w:val="24"/>
        </w:rPr>
      </w:pPr>
    </w:p>
    <w:p w:rsidR="007E454E" w:rsidRDefault="007E454E" w:rsidP="00F72540">
      <w:pPr>
        <w:pStyle w:val="ReportHead"/>
        <w:suppressAutoHyphens/>
        <w:rPr>
          <w:sz w:val="24"/>
        </w:rPr>
      </w:pPr>
    </w:p>
    <w:p w:rsidR="00F72540" w:rsidRDefault="00F72540" w:rsidP="00F72540">
      <w:pPr>
        <w:pStyle w:val="ReportHead"/>
        <w:suppressAutoHyphens/>
        <w:jc w:val="left"/>
        <w:rPr>
          <w:sz w:val="24"/>
        </w:rPr>
      </w:pPr>
    </w:p>
    <w:p w:rsidR="007E454E" w:rsidRPr="008A67AA" w:rsidRDefault="007E454E" w:rsidP="007E454E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Методические указания для обучающихся</w:t>
      </w:r>
    </w:p>
    <w:p w:rsidR="007E454E" w:rsidRDefault="007E454E" w:rsidP="007E454E">
      <w:pPr>
        <w:pStyle w:val="ReportHead"/>
        <w:suppressAutoHyphens/>
        <w:spacing w:before="120"/>
        <w:rPr>
          <w:sz w:val="24"/>
        </w:rPr>
      </w:pPr>
      <w:bookmarkStart w:id="0" w:name="BookmarkWhereDelChr13"/>
      <w:bookmarkEnd w:id="0"/>
      <w:r>
        <w:rPr>
          <w:sz w:val="24"/>
        </w:rPr>
        <w:t>по дисциплине</w:t>
      </w:r>
    </w:p>
    <w:p w:rsidR="00F72540" w:rsidRDefault="00F72540" w:rsidP="00F72540">
      <w:pPr>
        <w:pStyle w:val="ReportHead"/>
        <w:suppressAutoHyphens/>
        <w:jc w:val="left"/>
        <w:rPr>
          <w:sz w:val="24"/>
        </w:rPr>
      </w:pPr>
    </w:p>
    <w:p w:rsidR="00F72540" w:rsidRDefault="00F72540" w:rsidP="00F72540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«Б1.Д.Б.23 Компьютерные сети»</w:t>
      </w:r>
    </w:p>
    <w:p w:rsidR="00F72540" w:rsidRDefault="00F72540" w:rsidP="00F72540">
      <w:pPr>
        <w:pStyle w:val="ReportHead"/>
        <w:suppressAutoHyphens/>
        <w:rPr>
          <w:sz w:val="24"/>
        </w:rPr>
      </w:pPr>
    </w:p>
    <w:p w:rsidR="00F72540" w:rsidRDefault="00F72540" w:rsidP="00F7254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F72540" w:rsidRDefault="00F72540" w:rsidP="00F7254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F72540" w:rsidRDefault="00F72540" w:rsidP="00F72540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F72540" w:rsidRDefault="00F72540" w:rsidP="00F7254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45.03.04 Интеллектуальные системы в гуманитарной сфере</w:t>
      </w:r>
    </w:p>
    <w:p w:rsidR="00F72540" w:rsidRDefault="00F72540" w:rsidP="00F7254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F72540" w:rsidRDefault="00F72540" w:rsidP="00F7254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Языковые модели и искусственный интеллект</w:t>
      </w:r>
    </w:p>
    <w:p w:rsidR="00F72540" w:rsidRDefault="00F72540" w:rsidP="00F7254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72540" w:rsidRDefault="00F72540" w:rsidP="00F72540">
      <w:pPr>
        <w:pStyle w:val="ReportHead"/>
        <w:suppressAutoHyphens/>
        <w:rPr>
          <w:sz w:val="24"/>
        </w:rPr>
      </w:pPr>
    </w:p>
    <w:p w:rsidR="00F72540" w:rsidRDefault="00F72540" w:rsidP="00F72540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F72540" w:rsidRDefault="00F72540" w:rsidP="00F7254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F72540" w:rsidRDefault="00F72540" w:rsidP="00F7254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F72540" w:rsidRDefault="00F72540" w:rsidP="00F7254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F72540" w:rsidRDefault="00F72540" w:rsidP="00F72540">
      <w:pPr>
        <w:pStyle w:val="ReportHead"/>
        <w:suppressAutoHyphens/>
        <w:rPr>
          <w:sz w:val="24"/>
        </w:rPr>
      </w:pPr>
    </w:p>
    <w:p w:rsidR="00F72540" w:rsidRDefault="00F72540" w:rsidP="00F72540">
      <w:pPr>
        <w:pStyle w:val="ReportHead"/>
        <w:suppressAutoHyphens/>
        <w:rPr>
          <w:sz w:val="24"/>
        </w:rPr>
      </w:pPr>
    </w:p>
    <w:p w:rsidR="00F72540" w:rsidRDefault="00F72540" w:rsidP="00F72540">
      <w:pPr>
        <w:pStyle w:val="ReportHead"/>
        <w:suppressAutoHyphens/>
        <w:rPr>
          <w:sz w:val="24"/>
        </w:rPr>
      </w:pPr>
    </w:p>
    <w:p w:rsidR="00F72540" w:rsidRDefault="00F72540" w:rsidP="00F72540">
      <w:pPr>
        <w:pStyle w:val="ReportHead"/>
        <w:suppressAutoHyphens/>
        <w:rPr>
          <w:sz w:val="24"/>
        </w:rPr>
      </w:pPr>
    </w:p>
    <w:p w:rsidR="00F72540" w:rsidRDefault="00F72540" w:rsidP="00F72540">
      <w:pPr>
        <w:pStyle w:val="ReportHead"/>
        <w:suppressAutoHyphens/>
        <w:rPr>
          <w:sz w:val="24"/>
        </w:rPr>
      </w:pPr>
    </w:p>
    <w:p w:rsidR="00F72540" w:rsidRDefault="00F72540" w:rsidP="00F72540">
      <w:pPr>
        <w:pStyle w:val="ReportHead"/>
        <w:suppressAutoHyphens/>
        <w:rPr>
          <w:sz w:val="24"/>
        </w:rPr>
      </w:pPr>
    </w:p>
    <w:p w:rsidR="00F72540" w:rsidRDefault="00F72540" w:rsidP="00F72540">
      <w:pPr>
        <w:pStyle w:val="ReportHead"/>
        <w:suppressAutoHyphens/>
        <w:rPr>
          <w:sz w:val="24"/>
        </w:rPr>
      </w:pPr>
    </w:p>
    <w:p w:rsidR="00F72540" w:rsidRDefault="00F72540" w:rsidP="00F72540">
      <w:pPr>
        <w:pStyle w:val="ReportHead"/>
        <w:suppressAutoHyphens/>
        <w:rPr>
          <w:sz w:val="24"/>
        </w:rPr>
      </w:pPr>
    </w:p>
    <w:p w:rsidR="00F72540" w:rsidRDefault="00F72540" w:rsidP="00F72540">
      <w:pPr>
        <w:pStyle w:val="ReportHead"/>
        <w:suppressAutoHyphens/>
        <w:rPr>
          <w:sz w:val="24"/>
        </w:rPr>
      </w:pPr>
    </w:p>
    <w:p w:rsidR="00F72540" w:rsidRDefault="00F72540" w:rsidP="00F72540">
      <w:pPr>
        <w:pStyle w:val="ReportHead"/>
        <w:suppressAutoHyphens/>
        <w:rPr>
          <w:sz w:val="24"/>
        </w:rPr>
      </w:pPr>
    </w:p>
    <w:p w:rsidR="00F72540" w:rsidRDefault="00F72540" w:rsidP="00F72540">
      <w:pPr>
        <w:pStyle w:val="ReportHead"/>
        <w:suppressAutoHyphens/>
        <w:rPr>
          <w:sz w:val="24"/>
        </w:rPr>
      </w:pPr>
    </w:p>
    <w:p w:rsidR="00F72540" w:rsidRDefault="00F72540" w:rsidP="00F72540">
      <w:pPr>
        <w:pStyle w:val="ReportHead"/>
        <w:suppressAutoHyphens/>
        <w:rPr>
          <w:sz w:val="24"/>
        </w:rPr>
      </w:pPr>
    </w:p>
    <w:p w:rsidR="00A9216B" w:rsidRDefault="00A9216B">
      <w:pPr>
        <w:widowControl/>
        <w:spacing w:after="160" w:line="259" w:lineRule="auto"/>
        <w:ind w:left="0" w:firstLine="0"/>
        <w:jc w:val="left"/>
        <w:rPr>
          <w:szCs w:val="24"/>
        </w:rPr>
      </w:pPr>
      <w:r w:rsidRPr="00912C90">
        <w:rPr>
          <w:szCs w:val="24"/>
        </w:rPr>
        <w:br w:type="page"/>
      </w:r>
    </w:p>
    <w:p w:rsidR="00A21114" w:rsidRPr="004269E2" w:rsidRDefault="00766CE6" w:rsidP="00A21114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A21114">
        <w:rPr>
          <w:rFonts w:eastAsia="Calibri"/>
          <w:sz w:val="28"/>
          <w:szCs w:val="28"/>
          <w:lang w:eastAsia="en-US"/>
        </w:rPr>
        <w:tab/>
        <w:t xml:space="preserve">____________           </w:t>
      </w:r>
      <w:r w:rsidR="00A21114" w:rsidRPr="00A21114">
        <w:rPr>
          <w:rFonts w:eastAsia="Calibri"/>
          <w:sz w:val="28"/>
          <w:szCs w:val="28"/>
          <w:u w:val="single"/>
          <w:lang w:eastAsia="en-US"/>
        </w:rPr>
        <w:t>Симченко Н.Н.</w:t>
      </w:r>
      <w:r w:rsidR="00A21114" w:rsidRPr="004269E2">
        <w:rPr>
          <w:rFonts w:eastAsia="Calibri"/>
          <w:sz w:val="28"/>
          <w:szCs w:val="28"/>
          <w:lang w:eastAsia="en-US"/>
        </w:rPr>
        <w:t xml:space="preserve"> </w:t>
      </w:r>
    </w:p>
    <w:p w:rsidR="00A21114" w:rsidRPr="004269E2" w:rsidRDefault="00A21114" w:rsidP="00A21114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21114" w:rsidRDefault="00A21114" w:rsidP="00A21114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21114" w:rsidRDefault="00A21114" w:rsidP="00A21114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21114" w:rsidRDefault="00A21114" w:rsidP="00A21114">
      <w:pPr>
        <w:spacing w:after="200" w:line="276" w:lineRule="auto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790DCA" w:rsidRPr="00BF29B6">
        <w:rPr>
          <w:sz w:val="28"/>
          <w:szCs w:val="28"/>
        </w:rPr>
        <w:t>математики и цифровых технологий</w:t>
      </w:r>
    </w:p>
    <w:p w:rsidR="00790DCA" w:rsidRDefault="00790DCA" w:rsidP="00A21114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21114" w:rsidRPr="00A21114" w:rsidRDefault="00A21114" w:rsidP="00A21114">
      <w:pPr>
        <w:spacing w:after="200" w:line="276" w:lineRule="auto"/>
        <w:rPr>
          <w:snapToGrid w:val="0"/>
          <w:sz w:val="28"/>
          <w:szCs w:val="28"/>
          <w:u w:val="single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</w:t>
      </w:r>
      <w:r>
        <w:rPr>
          <w:rFonts w:eastAsia="Calibri"/>
          <w:sz w:val="28"/>
          <w:szCs w:val="28"/>
          <w:lang w:eastAsia="en-US"/>
        </w:rPr>
        <w:t xml:space="preserve">афедрой __________________     </w:t>
      </w:r>
      <w:r w:rsidRPr="00A21114">
        <w:rPr>
          <w:rFonts w:eastAsia="Calibri"/>
          <w:sz w:val="28"/>
          <w:szCs w:val="28"/>
          <w:u w:val="single"/>
          <w:lang w:eastAsia="en-US"/>
        </w:rPr>
        <w:t>Шухман А.Е.</w:t>
      </w:r>
    </w:p>
    <w:p w:rsidR="00A21114" w:rsidRDefault="00A21114" w:rsidP="00A21114">
      <w:pPr>
        <w:rPr>
          <w:snapToGrid w:val="0"/>
          <w:sz w:val="28"/>
          <w:szCs w:val="28"/>
        </w:rPr>
      </w:pPr>
    </w:p>
    <w:p w:rsidR="00A21114" w:rsidRDefault="00A21114" w:rsidP="00A21114">
      <w:pPr>
        <w:rPr>
          <w:snapToGrid w:val="0"/>
          <w:sz w:val="28"/>
          <w:szCs w:val="28"/>
        </w:rPr>
      </w:pPr>
    </w:p>
    <w:p w:rsidR="00A21114" w:rsidRDefault="00A21114" w:rsidP="00A21114">
      <w:pPr>
        <w:rPr>
          <w:snapToGrid w:val="0"/>
          <w:sz w:val="28"/>
          <w:szCs w:val="28"/>
        </w:rPr>
      </w:pPr>
    </w:p>
    <w:p w:rsidR="00A21114" w:rsidRDefault="00A21114" w:rsidP="00A21114">
      <w:pPr>
        <w:rPr>
          <w:snapToGrid w:val="0"/>
          <w:sz w:val="28"/>
          <w:szCs w:val="28"/>
        </w:rPr>
      </w:pPr>
    </w:p>
    <w:p w:rsidR="00A21114" w:rsidRDefault="00A21114" w:rsidP="00A21114">
      <w:pPr>
        <w:rPr>
          <w:snapToGrid w:val="0"/>
          <w:sz w:val="28"/>
          <w:szCs w:val="28"/>
        </w:rPr>
      </w:pPr>
    </w:p>
    <w:p w:rsidR="00A21114" w:rsidRDefault="00A21114" w:rsidP="00A21114">
      <w:pPr>
        <w:rPr>
          <w:snapToGrid w:val="0"/>
          <w:sz w:val="28"/>
          <w:szCs w:val="28"/>
        </w:rPr>
      </w:pPr>
    </w:p>
    <w:p w:rsidR="00A21114" w:rsidRDefault="00A21114" w:rsidP="00A21114">
      <w:pPr>
        <w:rPr>
          <w:snapToGrid w:val="0"/>
          <w:sz w:val="28"/>
          <w:szCs w:val="28"/>
        </w:rPr>
      </w:pPr>
    </w:p>
    <w:p w:rsidR="00A21114" w:rsidRDefault="00A21114" w:rsidP="00A21114">
      <w:pPr>
        <w:rPr>
          <w:snapToGrid w:val="0"/>
          <w:sz w:val="28"/>
          <w:szCs w:val="28"/>
        </w:rPr>
      </w:pPr>
    </w:p>
    <w:p w:rsidR="00A21114" w:rsidRDefault="00A21114" w:rsidP="00A21114">
      <w:pPr>
        <w:rPr>
          <w:snapToGrid w:val="0"/>
          <w:sz w:val="28"/>
          <w:szCs w:val="28"/>
        </w:rPr>
      </w:pPr>
    </w:p>
    <w:p w:rsidR="00A21114" w:rsidRDefault="00A21114" w:rsidP="00A21114">
      <w:pPr>
        <w:rPr>
          <w:snapToGrid w:val="0"/>
          <w:sz w:val="28"/>
          <w:szCs w:val="28"/>
        </w:rPr>
      </w:pPr>
    </w:p>
    <w:p w:rsidR="00A21114" w:rsidRDefault="00A21114" w:rsidP="00A21114">
      <w:pPr>
        <w:rPr>
          <w:snapToGrid w:val="0"/>
          <w:sz w:val="28"/>
          <w:szCs w:val="28"/>
        </w:rPr>
      </w:pPr>
    </w:p>
    <w:p w:rsidR="00A21114" w:rsidRDefault="00A21114" w:rsidP="00A21114">
      <w:pPr>
        <w:rPr>
          <w:snapToGrid w:val="0"/>
          <w:sz w:val="28"/>
          <w:szCs w:val="28"/>
        </w:rPr>
      </w:pPr>
    </w:p>
    <w:p w:rsidR="00A21114" w:rsidRDefault="00A21114" w:rsidP="00A21114">
      <w:pPr>
        <w:rPr>
          <w:snapToGrid w:val="0"/>
          <w:sz w:val="28"/>
          <w:szCs w:val="28"/>
        </w:rPr>
      </w:pPr>
    </w:p>
    <w:p w:rsidR="00A21114" w:rsidRDefault="00A21114" w:rsidP="00A21114">
      <w:pPr>
        <w:rPr>
          <w:snapToGrid w:val="0"/>
          <w:sz w:val="28"/>
          <w:szCs w:val="28"/>
        </w:rPr>
      </w:pPr>
    </w:p>
    <w:p w:rsidR="00A21114" w:rsidRDefault="00A21114" w:rsidP="00A21114">
      <w:pPr>
        <w:rPr>
          <w:snapToGrid w:val="0"/>
          <w:sz w:val="28"/>
          <w:szCs w:val="28"/>
        </w:rPr>
      </w:pPr>
    </w:p>
    <w:p w:rsidR="00A21114" w:rsidRDefault="00A21114" w:rsidP="00A21114">
      <w:pPr>
        <w:rPr>
          <w:snapToGrid w:val="0"/>
          <w:sz w:val="28"/>
          <w:szCs w:val="28"/>
        </w:rPr>
      </w:pPr>
    </w:p>
    <w:p w:rsidR="00A21114" w:rsidRDefault="00A21114" w:rsidP="00A21114">
      <w:pPr>
        <w:rPr>
          <w:snapToGrid w:val="0"/>
          <w:sz w:val="28"/>
          <w:szCs w:val="28"/>
        </w:rPr>
      </w:pPr>
    </w:p>
    <w:p w:rsidR="00A21114" w:rsidRDefault="00A21114" w:rsidP="00A21114">
      <w:pPr>
        <w:rPr>
          <w:snapToGrid w:val="0"/>
          <w:sz w:val="28"/>
          <w:szCs w:val="28"/>
        </w:rPr>
      </w:pPr>
    </w:p>
    <w:p w:rsidR="00A21114" w:rsidRDefault="00A21114" w:rsidP="00A21114">
      <w:pPr>
        <w:rPr>
          <w:snapToGrid w:val="0"/>
          <w:sz w:val="28"/>
          <w:szCs w:val="28"/>
        </w:rPr>
      </w:pPr>
    </w:p>
    <w:p w:rsidR="00A21114" w:rsidRPr="004269E2" w:rsidRDefault="00A21114" w:rsidP="005326D7">
      <w:pPr>
        <w:pStyle w:val="ReportHead"/>
        <w:suppressAutoHyphens/>
        <w:spacing w:before="120"/>
        <w:jc w:val="both"/>
        <w:rPr>
          <w:lang w:eastAsia="en-US"/>
        </w:rPr>
      </w:pPr>
      <w:r>
        <w:rPr>
          <w:rFonts w:eastAsia="Calibri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Cs w:val="28"/>
          <w:lang w:eastAsia="en-US"/>
        </w:rPr>
        <w:t>явля</w:t>
      </w:r>
      <w:r w:rsidR="00766CE6">
        <w:rPr>
          <w:rFonts w:eastAsia="Calibri"/>
          <w:szCs w:val="28"/>
          <w:lang w:eastAsia="en-US"/>
        </w:rPr>
        <w:t>ю</w:t>
      </w:r>
      <w:bookmarkStart w:id="1" w:name="_GoBack"/>
      <w:bookmarkEnd w:id="1"/>
      <w:r w:rsidRPr="004269E2">
        <w:rPr>
          <w:rFonts w:eastAsia="Calibri"/>
          <w:szCs w:val="28"/>
          <w:lang w:eastAsia="en-US"/>
        </w:rPr>
        <w:t xml:space="preserve">тся приложением к рабочей программе по дисциплине </w:t>
      </w:r>
      <w:r w:rsidR="007F6146">
        <w:rPr>
          <w:rFonts w:eastAsia="Calibri"/>
          <w:szCs w:val="28"/>
          <w:lang w:eastAsia="en-US"/>
        </w:rPr>
        <w:t>«</w:t>
      </w:r>
      <w:r w:rsidR="00F72540">
        <w:rPr>
          <w:rFonts w:eastAsia="Calibri"/>
          <w:szCs w:val="28"/>
          <w:lang w:eastAsia="en-US"/>
        </w:rPr>
        <w:t>Компьютерные</w:t>
      </w:r>
      <w:r w:rsidR="007F6146" w:rsidRPr="007F6146">
        <w:rPr>
          <w:rFonts w:eastAsia="Calibri"/>
          <w:szCs w:val="28"/>
          <w:lang w:eastAsia="en-US"/>
        </w:rPr>
        <w:t xml:space="preserve"> сети»</w:t>
      </w:r>
      <w:r w:rsidRPr="004269E2">
        <w:rPr>
          <w:rFonts w:eastAsia="Calibri"/>
          <w:szCs w:val="28"/>
          <w:lang w:eastAsia="en-US"/>
        </w:rPr>
        <w:t>, зарегистриров</w:t>
      </w:r>
      <w:r w:rsidR="002C3EF5">
        <w:rPr>
          <w:rFonts w:eastAsia="Calibri"/>
          <w:szCs w:val="28"/>
          <w:lang w:eastAsia="en-US"/>
        </w:rPr>
        <w:t xml:space="preserve">анной в ЦИТ под учетным номером </w:t>
      </w:r>
      <w:r w:rsidR="006B1903" w:rsidRPr="00353239">
        <w:rPr>
          <w:color w:val="000000"/>
          <w:sz w:val="24"/>
          <w:u w:val="single"/>
        </w:rPr>
        <w:t>.</w:t>
      </w:r>
      <w:r w:rsidRPr="004269E2">
        <w:rPr>
          <w:rFonts w:eastAsia="Calibri"/>
          <w:szCs w:val="28"/>
          <w:lang w:eastAsia="en-US"/>
        </w:rPr>
        <w:t xml:space="preserve"> </w:t>
      </w:r>
      <w:r w:rsidRPr="004269E2">
        <w:rPr>
          <w:lang w:eastAsia="en-US"/>
        </w:rPr>
        <w:t xml:space="preserve"> </w:t>
      </w:r>
    </w:p>
    <w:p w:rsidR="00A21114" w:rsidRDefault="00A21114" w:rsidP="00A21114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A21114" w:rsidTr="005B255E">
        <w:tc>
          <w:tcPr>
            <w:tcW w:w="3522" w:type="dxa"/>
          </w:tcPr>
          <w:p w:rsidR="00A21114" w:rsidRDefault="00A21114" w:rsidP="005B255E">
            <w:pPr>
              <w:pStyle w:val="ad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114" w:rsidTr="005B255E">
        <w:tc>
          <w:tcPr>
            <w:tcW w:w="3522" w:type="dxa"/>
          </w:tcPr>
          <w:p w:rsidR="00A21114" w:rsidRDefault="00A21114" w:rsidP="005B255E">
            <w:pPr>
              <w:pStyle w:val="ad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21114" w:rsidRDefault="00A21114" w:rsidP="00A21114">
      <w:pPr>
        <w:rPr>
          <w:snapToGrid w:val="0"/>
          <w:sz w:val="28"/>
          <w:szCs w:val="28"/>
        </w:rPr>
      </w:pPr>
    </w:p>
    <w:p w:rsidR="00A21114" w:rsidRDefault="00A21114" w:rsidP="00A21114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416D5" w:rsidRPr="00912C90" w:rsidRDefault="004416D5" w:rsidP="004416D5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E17D13" w:rsidRPr="00C86F9F" w:rsidRDefault="00E17D13" w:rsidP="001867D0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  <w:r w:rsidRPr="00C86F9F">
        <w:rPr>
          <w:b/>
          <w:sz w:val="32"/>
          <w:szCs w:val="32"/>
        </w:rPr>
        <w:t>Содержание</w:t>
      </w:r>
    </w:p>
    <w:p w:rsidR="00E17D13" w:rsidRDefault="00E17D13" w:rsidP="004416D5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ED13CF" w:rsidRPr="006E57CF" w:rsidRDefault="00ED13CF" w:rsidP="004416D5">
      <w:pPr>
        <w:widowControl/>
        <w:spacing w:line="240" w:lineRule="auto"/>
        <w:ind w:left="0" w:firstLine="709"/>
        <w:rPr>
          <w:sz w:val="28"/>
          <w:szCs w:val="28"/>
        </w:rPr>
      </w:pPr>
    </w:p>
    <w:p w:rsidR="00960F1B" w:rsidRPr="00960F1B" w:rsidRDefault="00A7453D" w:rsidP="00960F1B">
      <w:pPr>
        <w:pStyle w:val="11"/>
        <w:ind w:left="0" w:firstLine="851"/>
        <w:rPr>
          <w:rFonts w:asciiTheme="minorHAnsi" w:eastAsiaTheme="minorEastAsia" w:hAnsiTheme="minorHAnsi" w:cstheme="minorBidi"/>
          <w:sz w:val="28"/>
          <w:szCs w:val="28"/>
        </w:rPr>
      </w:pPr>
      <w:r w:rsidRPr="00960F1B">
        <w:rPr>
          <w:sz w:val="28"/>
          <w:szCs w:val="28"/>
        </w:rPr>
        <w:fldChar w:fldCharType="begin"/>
      </w:r>
      <w:r w:rsidR="001867D0" w:rsidRPr="00960F1B">
        <w:rPr>
          <w:sz w:val="28"/>
          <w:szCs w:val="28"/>
        </w:rPr>
        <w:instrText xml:space="preserve"> TOC \o "1-3" \h \z \u </w:instrText>
      </w:r>
      <w:r w:rsidRPr="00960F1B">
        <w:rPr>
          <w:sz w:val="28"/>
          <w:szCs w:val="28"/>
        </w:rPr>
        <w:fldChar w:fldCharType="separate"/>
      </w:r>
      <w:hyperlink w:anchor="_Toc147223275" w:history="1">
        <w:r w:rsidR="00960F1B" w:rsidRPr="00960F1B">
          <w:rPr>
            <w:rStyle w:val="ab"/>
            <w:sz w:val="28"/>
            <w:szCs w:val="28"/>
          </w:rPr>
          <w:t>1 Методические указания по практическим занятиям.</w:t>
        </w:r>
        <w:r w:rsidR="00960F1B" w:rsidRPr="00960F1B">
          <w:rPr>
            <w:webHidden/>
            <w:sz w:val="28"/>
            <w:szCs w:val="28"/>
          </w:rPr>
          <w:tab/>
        </w:r>
        <w:r w:rsidR="00960F1B" w:rsidRPr="00960F1B">
          <w:rPr>
            <w:webHidden/>
            <w:sz w:val="28"/>
            <w:szCs w:val="28"/>
          </w:rPr>
          <w:fldChar w:fldCharType="begin"/>
        </w:r>
        <w:r w:rsidR="00960F1B" w:rsidRPr="00960F1B">
          <w:rPr>
            <w:webHidden/>
            <w:sz w:val="28"/>
            <w:szCs w:val="28"/>
          </w:rPr>
          <w:instrText xml:space="preserve"> PAGEREF _Toc147223275 \h </w:instrText>
        </w:r>
        <w:r w:rsidR="00960F1B" w:rsidRPr="00960F1B">
          <w:rPr>
            <w:webHidden/>
            <w:sz w:val="28"/>
            <w:szCs w:val="28"/>
          </w:rPr>
        </w:r>
        <w:r w:rsidR="00960F1B" w:rsidRPr="00960F1B">
          <w:rPr>
            <w:webHidden/>
            <w:sz w:val="28"/>
            <w:szCs w:val="28"/>
          </w:rPr>
          <w:fldChar w:fldCharType="separate"/>
        </w:r>
        <w:r w:rsidR="00FE6746">
          <w:rPr>
            <w:webHidden/>
            <w:sz w:val="28"/>
            <w:szCs w:val="28"/>
          </w:rPr>
          <w:t>4</w:t>
        </w:r>
        <w:r w:rsidR="00960F1B" w:rsidRPr="00960F1B">
          <w:rPr>
            <w:webHidden/>
            <w:sz w:val="28"/>
            <w:szCs w:val="28"/>
          </w:rPr>
          <w:fldChar w:fldCharType="end"/>
        </w:r>
      </w:hyperlink>
    </w:p>
    <w:p w:rsidR="00960F1B" w:rsidRPr="00960F1B" w:rsidRDefault="00481774" w:rsidP="00960F1B">
      <w:pPr>
        <w:pStyle w:val="11"/>
        <w:ind w:left="0" w:firstLine="851"/>
        <w:rPr>
          <w:rFonts w:asciiTheme="minorHAnsi" w:eastAsiaTheme="minorEastAsia" w:hAnsiTheme="minorHAnsi" w:cstheme="minorBidi"/>
          <w:sz w:val="28"/>
          <w:szCs w:val="28"/>
        </w:rPr>
      </w:pPr>
      <w:hyperlink w:anchor="_Toc147223276" w:history="1">
        <w:r w:rsidR="00960F1B" w:rsidRPr="00960F1B">
          <w:rPr>
            <w:rStyle w:val="ab"/>
            <w:sz w:val="28"/>
            <w:szCs w:val="28"/>
          </w:rPr>
          <w:t>2 Методические указания  по самостоятельной работе</w:t>
        </w:r>
        <w:r w:rsidR="00960F1B" w:rsidRPr="00960F1B">
          <w:rPr>
            <w:webHidden/>
            <w:sz w:val="28"/>
            <w:szCs w:val="28"/>
          </w:rPr>
          <w:tab/>
        </w:r>
        <w:r w:rsidR="00960F1B" w:rsidRPr="00960F1B">
          <w:rPr>
            <w:webHidden/>
            <w:sz w:val="28"/>
            <w:szCs w:val="28"/>
          </w:rPr>
          <w:fldChar w:fldCharType="begin"/>
        </w:r>
        <w:r w:rsidR="00960F1B" w:rsidRPr="00960F1B">
          <w:rPr>
            <w:webHidden/>
            <w:sz w:val="28"/>
            <w:szCs w:val="28"/>
          </w:rPr>
          <w:instrText xml:space="preserve"> PAGEREF _Toc147223276 \h </w:instrText>
        </w:r>
        <w:r w:rsidR="00960F1B" w:rsidRPr="00960F1B">
          <w:rPr>
            <w:webHidden/>
            <w:sz w:val="28"/>
            <w:szCs w:val="28"/>
          </w:rPr>
        </w:r>
        <w:r w:rsidR="00960F1B" w:rsidRPr="00960F1B">
          <w:rPr>
            <w:webHidden/>
            <w:sz w:val="28"/>
            <w:szCs w:val="28"/>
          </w:rPr>
          <w:fldChar w:fldCharType="separate"/>
        </w:r>
        <w:r w:rsidR="00FE6746">
          <w:rPr>
            <w:webHidden/>
            <w:sz w:val="28"/>
            <w:szCs w:val="28"/>
          </w:rPr>
          <w:t>7</w:t>
        </w:r>
        <w:r w:rsidR="00960F1B" w:rsidRPr="00960F1B">
          <w:rPr>
            <w:webHidden/>
            <w:sz w:val="28"/>
            <w:szCs w:val="28"/>
          </w:rPr>
          <w:fldChar w:fldCharType="end"/>
        </w:r>
      </w:hyperlink>
    </w:p>
    <w:p w:rsidR="00960F1B" w:rsidRPr="00960F1B" w:rsidRDefault="00481774" w:rsidP="00960F1B">
      <w:pPr>
        <w:pStyle w:val="11"/>
        <w:ind w:left="0" w:firstLine="851"/>
        <w:rPr>
          <w:rFonts w:asciiTheme="minorHAnsi" w:eastAsiaTheme="minorEastAsia" w:hAnsiTheme="minorHAnsi" w:cstheme="minorBidi"/>
          <w:sz w:val="28"/>
          <w:szCs w:val="28"/>
        </w:rPr>
      </w:pPr>
      <w:hyperlink w:anchor="_Toc147223277" w:history="1">
        <w:r w:rsidR="00960F1B" w:rsidRPr="00960F1B">
          <w:rPr>
            <w:rStyle w:val="ab"/>
            <w:spacing w:val="7"/>
            <w:sz w:val="28"/>
            <w:szCs w:val="28"/>
          </w:rPr>
          <w:t>3 Методические указания по промежуточной аттестации по дисциплине</w:t>
        </w:r>
        <w:r w:rsidR="00960F1B" w:rsidRPr="00960F1B">
          <w:rPr>
            <w:webHidden/>
            <w:sz w:val="28"/>
            <w:szCs w:val="28"/>
          </w:rPr>
          <w:tab/>
        </w:r>
        <w:r w:rsidR="00960F1B" w:rsidRPr="00960F1B">
          <w:rPr>
            <w:webHidden/>
            <w:sz w:val="28"/>
            <w:szCs w:val="28"/>
          </w:rPr>
          <w:fldChar w:fldCharType="begin"/>
        </w:r>
        <w:r w:rsidR="00960F1B" w:rsidRPr="00960F1B">
          <w:rPr>
            <w:webHidden/>
            <w:sz w:val="28"/>
            <w:szCs w:val="28"/>
          </w:rPr>
          <w:instrText xml:space="preserve"> PAGEREF _Toc147223277 \h </w:instrText>
        </w:r>
        <w:r w:rsidR="00960F1B" w:rsidRPr="00960F1B">
          <w:rPr>
            <w:webHidden/>
            <w:sz w:val="28"/>
            <w:szCs w:val="28"/>
          </w:rPr>
        </w:r>
        <w:r w:rsidR="00960F1B" w:rsidRPr="00960F1B">
          <w:rPr>
            <w:webHidden/>
            <w:sz w:val="28"/>
            <w:szCs w:val="28"/>
          </w:rPr>
          <w:fldChar w:fldCharType="separate"/>
        </w:r>
        <w:r w:rsidR="00FE6746">
          <w:rPr>
            <w:webHidden/>
            <w:sz w:val="28"/>
            <w:szCs w:val="28"/>
          </w:rPr>
          <w:t>9</w:t>
        </w:r>
        <w:r w:rsidR="00960F1B" w:rsidRPr="00960F1B">
          <w:rPr>
            <w:webHidden/>
            <w:sz w:val="28"/>
            <w:szCs w:val="28"/>
          </w:rPr>
          <w:fldChar w:fldCharType="end"/>
        </w:r>
      </w:hyperlink>
    </w:p>
    <w:p w:rsidR="00E17D13" w:rsidRPr="00912C90" w:rsidRDefault="00A7453D" w:rsidP="00960F1B">
      <w:pPr>
        <w:widowControl/>
        <w:spacing w:line="240" w:lineRule="auto"/>
        <w:ind w:left="0" w:firstLine="851"/>
        <w:rPr>
          <w:sz w:val="24"/>
          <w:szCs w:val="24"/>
        </w:rPr>
      </w:pPr>
      <w:r w:rsidRPr="00960F1B">
        <w:rPr>
          <w:sz w:val="28"/>
          <w:szCs w:val="28"/>
        </w:rPr>
        <w:fldChar w:fldCharType="end"/>
      </w:r>
    </w:p>
    <w:p w:rsidR="00E17D13" w:rsidRPr="00912C90" w:rsidRDefault="00E17D13" w:rsidP="004416D5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E17D13" w:rsidRPr="00912C90" w:rsidRDefault="00E17D13" w:rsidP="004416D5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E17D13" w:rsidRPr="00912C90" w:rsidRDefault="00E17D13">
      <w:pPr>
        <w:widowControl/>
        <w:spacing w:after="160" w:line="259" w:lineRule="auto"/>
        <w:ind w:left="0" w:firstLine="0"/>
        <w:jc w:val="left"/>
        <w:rPr>
          <w:sz w:val="24"/>
          <w:szCs w:val="24"/>
        </w:rPr>
      </w:pPr>
      <w:r w:rsidRPr="00912C90">
        <w:rPr>
          <w:sz w:val="24"/>
          <w:szCs w:val="24"/>
        </w:rPr>
        <w:br w:type="page"/>
      </w:r>
    </w:p>
    <w:p w:rsidR="00E17D13" w:rsidRPr="00093BA6" w:rsidRDefault="00E17D13" w:rsidP="00E17D13">
      <w:pPr>
        <w:widowControl/>
        <w:spacing w:line="240" w:lineRule="auto"/>
        <w:ind w:left="0" w:firstLine="709"/>
        <w:jc w:val="center"/>
        <w:rPr>
          <w:sz w:val="28"/>
          <w:szCs w:val="28"/>
        </w:rPr>
      </w:pPr>
    </w:p>
    <w:p w:rsidR="004416D5" w:rsidRPr="00093BA6" w:rsidRDefault="00C40FD7" w:rsidP="00EA630B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 xml:space="preserve">Цель методических </w:t>
      </w:r>
      <w:r w:rsidR="00F517F6" w:rsidRPr="00093BA6">
        <w:rPr>
          <w:sz w:val="28"/>
          <w:szCs w:val="28"/>
        </w:rPr>
        <w:t>указаний</w:t>
      </w:r>
      <w:r w:rsidRPr="00093BA6">
        <w:rPr>
          <w:sz w:val="28"/>
          <w:szCs w:val="28"/>
        </w:rPr>
        <w:t xml:space="preserve"> </w:t>
      </w:r>
      <w:r w:rsidR="007F6146">
        <w:rPr>
          <w:sz w:val="28"/>
          <w:szCs w:val="28"/>
        </w:rPr>
        <w:t>–</w:t>
      </w:r>
      <w:r w:rsidRPr="00093BA6">
        <w:rPr>
          <w:sz w:val="28"/>
          <w:szCs w:val="28"/>
        </w:rPr>
        <w:t xml:space="preserve"> обеспечить студенту оптимальную организацию процесса изучения дисциплины, а также выполнения различ</w:t>
      </w:r>
      <w:r w:rsidR="00A75027">
        <w:rPr>
          <w:sz w:val="28"/>
          <w:szCs w:val="28"/>
        </w:rPr>
        <w:t>ных форм самостоятельной работы,</w:t>
      </w:r>
      <w:r w:rsidRPr="00093BA6">
        <w:rPr>
          <w:sz w:val="28"/>
          <w:szCs w:val="28"/>
        </w:rPr>
        <w:t xml:space="preserve"> </w:t>
      </w:r>
      <w:r w:rsidR="004416D5" w:rsidRPr="00093BA6">
        <w:rPr>
          <w:sz w:val="28"/>
          <w:szCs w:val="28"/>
        </w:rPr>
        <w:t>в освоении современного технического и программного обеспечения для работы с информационными ресурсами.</w:t>
      </w:r>
    </w:p>
    <w:p w:rsidR="004416D5" w:rsidRPr="00093BA6" w:rsidRDefault="004416D5" w:rsidP="004416D5">
      <w:pPr>
        <w:widowControl/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Задачи:</w:t>
      </w:r>
    </w:p>
    <w:p w:rsidR="004416D5" w:rsidRPr="00093BA6" w:rsidRDefault="004416D5" w:rsidP="00FA736C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93BA6">
        <w:rPr>
          <w:sz w:val="28"/>
          <w:szCs w:val="28"/>
        </w:rPr>
        <w:t>обеспечить понимание студентом определяющей роли информации и информационных процессов в учебной, научной и будущей профессиональной деятельности;</w:t>
      </w:r>
    </w:p>
    <w:p w:rsidR="004416D5" w:rsidRPr="00093BA6" w:rsidRDefault="004416D5" w:rsidP="00FA736C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93BA6">
        <w:rPr>
          <w:sz w:val="28"/>
          <w:szCs w:val="28"/>
        </w:rPr>
        <w:t xml:space="preserve">способствовать формированию информационной культуры </w:t>
      </w:r>
      <w:r w:rsidR="003B5CAA" w:rsidRPr="00093BA6">
        <w:rPr>
          <w:sz w:val="28"/>
          <w:szCs w:val="28"/>
        </w:rPr>
        <w:t>бакалавра</w:t>
      </w:r>
      <w:r w:rsidRPr="00093BA6">
        <w:rPr>
          <w:sz w:val="28"/>
          <w:szCs w:val="28"/>
        </w:rPr>
        <w:t>;</w:t>
      </w:r>
    </w:p>
    <w:p w:rsidR="004416D5" w:rsidRPr="00093BA6" w:rsidRDefault="004416D5" w:rsidP="00FA736C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93BA6">
        <w:rPr>
          <w:sz w:val="28"/>
          <w:szCs w:val="28"/>
        </w:rPr>
        <w:t xml:space="preserve">помочь выработке устойчивых навыков работы </w:t>
      </w:r>
      <w:r w:rsidR="00C75758">
        <w:rPr>
          <w:sz w:val="28"/>
          <w:szCs w:val="28"/>
        </w:rPr>
        <w:t>с техническими средствами</w:t>
      </w:r>
      <w:r w:rsidRPr="00093BA6">
        <w:rPr>
          <w:sz w:val="28"/>
          <w:szCs w:val="28"/>
        </w:rPr>
        <w:t xml:space="preserve"> в условиях локальных и глобальных сетей.</w:t>
      </w:r>
    </w:p>
    <w:p w:rsidR="00EA630B" w:rsidRPr="00093BA6" w:rsidRDefault="00EA630B" w:rsidP="00EA630B">
      <w:pPr>
        <w:widowControl/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 xml:space="preserve">Тематика </w:t>
      </w:r>
      <w:r w:rsidR="0003156A" w:rsidRPr="00093BA6">
        <w:rPr>
          <w:sz w:val="28"/>
          <w:szCs w:val="28"/>
        </w:rPr>
        <w:t xml:space="preserve">методических </w:t>
      </w:r>
      <w:r w:rsidR="00F517F6" w:rsidRPr="00093BA6">
        <w:rPr>
          <w:sz w:val="28"/>
          <w:szCs w:val="28"/>
        </w:rPr>
        <w:t>указаний</w:t>
      </w:r>
      <w:r w:rsidRPr="00093BA6">
        <w:rPr>
          <w:sz w:val="28"/>
          <w:szCs w:val="28"/>
        </w:rPr>
        <w:t xml:space="preserve"> соответствует содержанию дисциплины и рабочей программе по данной дисциплине. Каждая тема </w:t>
      </w:r>
      <w:r w:rsidR="0003156A" w:rsidRPr="00093BA6">
        <w:rPr>
          <w:sz w:val="28"/>
          <w:szCs w:val="28"/>
        </w:rPr>
        <w:t xml:space="preserve">методических </w:t>
      </w:r>
      <w:r w:rsidR="00F517F6" w:rsidRPr="00093BA6">
        <w:rPr>
          <w:sz w:val="28"/>
          <w:szCs w:val="28"/>
        </w:rPr>
        <w:t>указаний</w:t>
      </w:r>
      <w:r w:rsidR="0003156A" w:rsidRPr="00093BA6">
        <w:rPr>
          <w:sz w:val="28"/>
          <w:szCs w:val="28"/>
        </w:rPr>
        <w:t xml:space="preserve"> </w:t>
      </w:r>
      <w:r w:rsidRPr="00093BA6">
        <w:rPr>
          <w:sz w:val="28"/>
          <w:szCs w:val="28"/>
        </w:rPr>
        <w:t xml:space="preserve">содержит систематизированные материалы для самостоятельного изучения дисциплины, изложенных в форме, удобной для изучения и усвоения. </w:t>
      </w:r>
    </w:p>
    <w:p w:rsidR="00E17D13" w:rsidRPr="00093BA6" w:rsidRDefault="00416B95" w:rsidP="00E17D13">
      <w:pPr>
        <w:widowControl/>
        <w:spacing w:line="240" w:lineRule="auto"/>
        <w:rPr>
          <w:sz w:val="28"/>
          <w:szCs w:val="28"/>
        </w:rPr>
      </w:pPr>
      <w:r w:rsidRPr="00093BA6">
        <w:rPr>
          <w:sz w:val="28"/>
          <w:szCs w:val="28"/>
        </w:rPr>
        <w:t xml:space="preserve">Важным условием освоения теоретических знаний является ведение конспектов </w:t>
      </w:r>
      <w:r>
        <w:rPr>
          <w:sz w:val="28"/>
          <w:szCs w:val="28"/>
        </w:rPr>
        <w:t>занятий</w:t>
      </w:r>
      <w:r w:rsidRPr="00093BA6">
        <w:rPr>
          <w:sz w:val="28"/>
          <w:szCs w:val="28"/>
        </w:rPr>
        <w:t xml:space="preserve">, овладение научной терминологией. </w:t>
      </w:r>
      <w:r>
        <w:rPr>
          <w:sz w:val="28"/>
          <w:szCs w:val="28"/>
        </w:rPr>
        <w:t>Теоретические м</w:t>
      </w:r>
      <w:r w:rsidRPr="00093BA6">
        <w:rPr>
          <w:sz w:val="28"/>
          <w:szCs w:val="28"/>
        </w:rPr>
        <w:t>атериалы следует своевременно подкреплять проработкой соответствующих разделов в учебниках, учебные пособиях, научных стат</w:t>
      </w:r>
      <w:r>
        <w:rPr>
          <w:sz w:val="28"/>
          <w:szCs w:val="28"/>
        </w:rPr>
        <w:t>ьях и монографиях, справочниках</w:t>
      </w:r>
      <w:r w:rsidR="00486CF3" w:rsidRPr="00093BA6">
        <w:rPr>
          <w:sz w:val="28"/>
          <w:szCs w:val="28"/>
        </w:rPr>
        <w:t>.</w:t>
      </w:r>
    </w:p>
    <w:p w:rsidR="00C62C77" w:rsidRPr="00093BA6" w:rsidRDefault="00C62C77" w:rsidP="00912C90">
      <w:pPr>
        <w:pStyle w:val="1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1F3AE7" w:rsidRDefault="001F3AE7" w:rsidP="001F3AE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47222858"/>
      <w:bookmarkStart w:id="3" w:name="_Toc147223275"/>
      <w:r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Pr="00093BA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Методические указания по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практическим</w:t>
      </w:r>
      <w:r w:rsidRPr="00093BA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занятиям.</w:t>
      </w:r>
      <w:bookmarkEnd w:id="2"/>
      <w:bookmarkEnd w:id="3"/>
    </w:p>
    <w:p w:rsidR="001F3AE7" w:rsidRDefault="001F3AE7" w:rsidP="001F3AE7"/>
    <w:p w:rsidR="001F3AE7" w:rsidRPr="00D04DAF" w:rsidRDefault="001F3AE7" w:rsidP="001F3AE7"/>
    <w:p w:rsidR="001F3AE7" w:rsidRDefault="001F3AE7" w:rsidP="001F3AE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3BA6">
        <w:rPr>
          <w:sz w:val="28"/>
          <w:szCs w:val="28"/>
        </w:rPr>
        <w:t xml:space="preserve">При изучении </w:t>
      </w:r>
      <w:r w:rsidRPr="00F72540">
        <w:rPr>
          <w:sz w:val="28"/>
          <w:szCs w:val="28"/>
        </w:rPr>
        <w:t>дисциплины «</w:t>
      </w:r>
      <w:r w:rsidR="00F72540" w:rsidRPr="00F72540">
        <w:rPr>
          <w:rFonts w:eastAsia="Calibri"/>
          <w:sz w:val="28"/>
          <w:szCs w:val="28"/>
          <w:lang w:eastAsia="en-US"/>
        </w:rPr>
        <w:t>Компьютерные сети»</w:t>
      </w:r>
      <w:r w:rsidRPr="00F72540">
        <w:rPr>
          <w:sz w:val="28"/>
          <w:szCs w:val="28"/>
        </w:rPr>
        <w:t xml:space="preserve"> особое внимание</w:t>
      </w:r>
      <w:r w:rsidRPr="00DD1775">
        <w:rPr>
          <w:sz w:val="28"/>
          <w:szCs w:val="28"/>
        </w:rPr>
        <w:t xml:space="preserve"> следует обратить на практические работы. Их выполнение является обязательным. Навыки предусматривают </w:t>
      </w:r>
      <w:r w:rsidRPr="00093BA6">
        <w:rPr>
          <w:sz w:val="28"/>
          <w:szCs w:val="28"/>
        </w:rPr>
        <w:t xml:space="preserve">использование методов индукции и дедукции, развитие способности к занятию исследовательской деятельности, способствуют формированию абстрактного и логического мышления. Поэтому организация и проведение практических занятий является одной из приоритетных направлений в </w:t>
      </w:r>
      <w:r>
        <w:rPr>
          <w:sz w:val="28"/>
          <w:szCs w:val="28"/>
        </w:rPr>
        <w:t>изу</w:t>
      </w:r>
      <w:r w:rsidRPr="00093BA6">
        <w:rPr>
          <w:sz w:val="28"/>
          <w:szCs w:val="28"/>
        </w:rPr>
        <w:t xml:space="preserve">чении </w:t>
      </w:r>
      <w:r>
        <w:rPr>
          <w:rFonts w:eastAsia="Calibri"/>
          <w:sz w:val="28"/>
          <w:szCs w:val="28"/>
          <w:lang w:eastAsia="en-US"/>
        </w:rPr>
        <w:t>о</w:t>
      </w:r>
      <w:r w:rsidRPr="007F6146">
        <w:rPr>
          <w:rFonts w:eastAsia="Calibri"/>
          <w:sz w:val="28"/>
          <w:szCs w:val="28"/>
          <w:lang w:eastAsia="en-US"/>
        </w:rPr>
        <w:t>перационны</w:t>
      </w:r>
      <w:r>
        <w:rPr>
          <w:rFonts w:eastAsia="Calibri"/>
          <w:sz w:val="28"/>
          <w:szCs w:val="28"/>
          <w:lang w:eastAsia="en-US"/>
        </w:rPr>
        <w:t>х систем и сетей</w:t>
      </w:r>
      <w:r w:rsidRPr="00093BA6">
        <w:rPr>
          <w:sz w:val="28"/>
          <w:szCs w:val="28"/>
        </w:rPr>
        <w:t xml:space="preserve">. </w:t>
      </w:r>
    </w:p>
    <w:p w:rsidR="001F3AE7" w:rsidRPr="00093BA6" w:rsidRDefault="001F3AE7" w:rsidP="001F3AE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60A2">
        <w:rPr>
          <w:b/>
          <w:sz w:val="28"/>
          <w:szCs w:val="28"/>
        </w:rPr>
        <w:t xml:space="preserve">Теоретический блок </w:t>
      </w:r>
      <w:r>
        <w:rPr>
          <w:sz w:val="28"/>
          <w:szCs w:val="28"/>
        </w:rPr>
        <w:t xml:space="preserve">необходим для </w:t>
      </w:r>
      <w:r w:rsidRPr="00093BA6">
        <w:rPr>
          <w:sz w:val="28"/>
          <w:szCs w:val="28"/>
        </w:rPr>
        <w:t>формировани</w:t>
      </w:r>
      <w:r>
        <w:rPr>
          <w:sz w:val="28"/>
          <w:szCs w:val="28"/>
        </w:rPr>
        <w:t>я</w:t>
      </w:r>
      <w:r w:rsidRPr="00093BA6">
        <w:rPr>
          <w:sz w:val="28"/>
          <w:szCs w:val="28"/>
        </w:rPr>
        <w:t xml:space="preserve"> ориентировочной основы для последующего усвоения студентами учебного материала.</w:t>
      </w:r>
      <w:r>
        <w:rPr>
          <w:sz w:val="28"/>
          <w:szCs w:val="28"/>
        </w:rPr>
        <w:t xml:space="preserve"> Поэтому перед практической частью необходимо по</w:t>
      </w:r>
      <w:r w:rsidRPr="00093BA6">
        <w:rPr>
          <w:sz w:val="28"/>
          <w:szCs w:val="28"/>
        </w:rPr>
        <w:t>знакоми</w:t>
      </w:r>
      <w:r>
        <w:rPr>
          <w:sz w:val="28"/>
          <w:szCs w:val="28"/>
        </w:rPr>
        <w:t>т</w:t>
      </w:r>
      <w:r w:rsidRPr="00093BA6">
        <w:rPr>
          <w:sz w:val="28"/>
          <w:szCs w:val="28"/>
        </w:rPr>
        <w:t>ь</w:t>
      </w:r>
      <w:r>
        <w:rPr>
          <w:sz w:val="28"/>
          <w:szCs w:val="28"/>
        </w:rPr>
        <w:t xml:space="preserve"> студентов </w:t>
      </w:r>
      <w:r w:rsidRPr="00093BA6">
        <w:rPr>
          <w:sz w:val="28"/>
          <w:szCs w:val="28"/>
        </w:rPr>
        <w:t xml:space="preserve">с новым учебным материалом, </w:t>
      </w:r>
      <w:r w:rsidRPr="00093BA6">
        <w:rPr>
          <w:bCs/>
          <w:sz w:val="28"/>
          <w:szCs w:val="28"/>
        </w:rPr>
        <w:t>разъясн</w:t>
      </w:r>
      <w:r>
        <w:rPr>
          <w:bCs/>
          <w:sz w:val="28"/>
          <w:szCs w:val="28"/>
        </w:rPr>
        <w:t>ить</w:t>
      </w:r>
      <w:r w:rsidRPr="00093BA6">
        <w:rPr>
          <w:bCs/>
          <w:sz w:val="28"/>
          <w:szCs w:val="28"/>
        </w:rPr>
        <w:t> </w:t>
      </w:r>
      <w:r w:rsidRPr="00093BA6">
        <w:rPr>
          <w:sz w:val="28"/>
          <w:szCs w:val="28"/>
        </w:rPr>
        <w:t xml:space="preserve">учебные элементы, трудные для понимания, </w:t>
      </w:r>
      <w:r w:rsidRPr="00093BA6">
        <w:rPr>
          <w:bCs/>
          <w:sz w:val="28"/>
          <w:szCs w:val="28"/>
        </w:rPr>
        <w:t>систематизир</w:t>
      </w:r>
      <w:r>
        <w:rPr>
          <w:bCs/>
          <w:sz w:val="28"/>
          <w:szCs w:val="28"/>
        </w:rPr>
        <w:t>овать</w:t>
      </w:r>
      <w:r w:rsidRPr="00093BA6">
        <w:rPr>
          <w:bCs/>
          <w:sz w:val="28"/>
          <w:szCs w:val="28"/>
        </w:rPr>
        <w:t> </w:t>
      </w:r>
      <w:r>
        <w:rPr>
          <w:sz w:val="28"/>
          <w:szCs w:val="28"/>
        </w:rPr>
        <w:t xml:space="preserve">учебный материал </w:t>
      </w:r>
      <w:r w:rsidRPr="00093BA6">
        <w:rPr>
          <w:sz w:val="28"/>
          <w:szCs w:val="28"/>
        </w:rPr>
        <w:t>в учебном процессе.</w:t>
      </w:r>
    </w:p>
    <w:p w:rsidR="001F3AE7" w:rsidRPr="00093BA6" w:rsidRDefault="001F3AE7" w:rsidP="001F3AE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3BA6">
        <w:rPr>
          <w:bCs/>
          <w:sz w:val="28"/>
          <w:szCs w:val="28"/>
        </w:rPr>
        <w:t xml:space="preserve">Для того, чтобы </w:t>
      </w:r>
      <w:r>
        <w:rPr>
          <w:bCs/>
          <w:sz w:val="28"/>
          <w:szCs w:val="28"/>
        </w:rPr>
        <w:t>теоретическая часть</w:t>
      </w:r>
      <w:r w:rsidRPr="00093BA6">
        <w:rPr>
          <w:bCs/>
          <w:sz w:val="28"/>
          <w:szCs w:val="28"/>
        </w:rPr>
        <w:t xml:space="preserve"> для студента была продуктивной, к ней надо готовиться. Подготовка к </w:t>
      </w:r>
      <w:r>
        <w:rPr>
          <w:bCs/>
          <w:sz w:val="28"/>
          <w:szCs w:val="28"/>
        </w:rPr>
        <w:t xml:space="preserve">усвоению теории </w:t>
      </w:r>
      <w:r w:rsidRPr="00093BA6">
        <w:rPr>
          <w:sz w:val="28"/>
          <w:szCs w:val="28"/>
        </w:rPr>
        <w:t>заключается в следующем:</w:t>
      </w:r>
    </w:p>
    <w:p w:rsidR="001F3AE7" w:rsidRPr="00093BA6" w:rsidRDefault="001F3AE7" w:rsidP="001F3AE7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93BA6">
        <w:rPr>
          <w:sz w:val="28"/>
          <w:szCs w:val="28"/>
        </w:rPr>
        <w:t xml:space="preserve">узнайте тему </w:t>
      </w:r>
      <w:r>
        <w:rPr>
          <w:sz w:val="28"/>
          <w:szCs w:val="28"/>
        </w:rPr>
        <w:t>занятия</w:t>
      </w:r>
      <w:r w:rsidRPr="00093BA6">
        <w:rPr>
          <w:sz w:val="28"/>
          <w:szCs w:val="28"/>
        </w:rPr>
        <w:t xml:space="preserve"> (из рабочей программы дисциплины</w:t>
      </w:r>
      <w:r>
        <w:rPr>
          <w:sz w:val="28"/>
          <w:szCs w:val="28"/>
        </w:rPr>
        <w:t>, по информации преподавателя</w:t>
      </w:r>
      <w:r w:rsidR="00B659AD">
        <w:rPr>
          <w:sz w:val="28"/>
          <w:szCs w:val="28"/>
        </w:rPr>
        <w:t>);</w:t>
      </w:r>
    </w:p>
    <w:p w:rsidR="001F3AE7" w:rsidRPr="00093BA6" w:rsidRDefault="001F3AE7" w:rsidP="001F3AE7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93BA6">
        <w:rPr>
          <w:sz w:val="28"/>
          <w:szCs w:val="28"/>
        </w:rPr>
        <w:t>учебный материал</w:t>
      </w:r>
      <w:r w:rsidR="00B659AD">
        <w:rPr>
          <w:sz w:val="28"/>
          <w:szCs w:val="28"/>
        </w:rPr>
        <w:t xml:space="preserve"> по учебнику и учебным пособиям;</w:t>
      </w:r>
    </w:p>
    <w:p w:rsidR="001F3AE7" w:rsidRPr="00093BA6" w:rsidRDefault="001F3AE7" w:rsidP="001F3AE7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93BA6">
        <w:rPr>
          <w:sz w:val="28"/>
          <w:szCs w:val="28"/>
        </w:rPr>
        <w:lastRenderedPageBreak/>
        <w:t>уясните место изучаемой темы в св</w:t>
      </w:r>
      <w:r w:rsidR="00B659AD">
        <w:rPr>
          <w:sz w:val="28"/>
          <w:szCs w:val="28"/>
        </w:rPr>
        <w:t>оей профессиональной подготовке;</w:t>
      </w:r>
    </w:p>
    <w:p w:rsidR="001F3AE7" w:rsidRPr="00093BA6" w:rsidRDefault="00B659AD" w:rsidP="001F3AE7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выпишите основные термины;</w:t>
      </w:r>
    </w:p>
    <w:p w:rsidR="001F3AE7" w:rsidRPr="00093BA6" w:rsidRDefault="001F3AE7" w:rsidP="001F3AE7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93BA6">
        <w:rPr>
          <w:sz w:val="28"/>
          <w:szCs w:val="28"/>
        </w:rPr>
        <w:t xml:space="preserve">ответьте </w:t>
      </w:r>
      <w:r>
        <w:rPr>
          <w:sz w:val="28"/>
          <w:szCs w:val="28"/>
        </w:rPr>
        <w:t>на контрольные вопросы по теме занятия</w:t>
      </w:r>
      <w:r w:rsidR="00B659AD">
        <w:rPr>
          <w:sz w:val="28"/>
          <w:szCs w:val="28"/>
        </w:rPr>
        <w:t>;</w:t>
      </w:r>
    </w:p>
    <w:p w:rsidR="001F3AE7" w:rsidRPr="00093BA6" w:rsidRDefault="001F3AE7" w:rsidP="001F3AE7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93BA6">
        <w:rPr>
          <w:sz w:val="28"/>
          <w:szCs w:val="28"/>
        </w:rPr>
        <w:t>уясните, какие учебные эле</w:t>
      </w:r>
      <w:r w:rsidR="00B659AD">
        <w:rPr>
          <w:sz w:val="28"/>
          <w:szCs w:val="28"/>
        </w:rPr>
        <w:t>менты остались для вас неясными;</w:t>
      </w:r>
    </w:p>
    <w:p w:rsidR="001F3AE7" w:rsidRPr="00093BA6" w:rsidRDefault="001F3AE7" w:rsidP="001F3AE7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93BA6">
        <w:rPr>
          <w:sz w:val="28"/>
          <w:szCs w:val="28"/>
        </w:rPr>
        <w:t xml:space="preserve">запишите вопросы, которые вы зададите </w:t>
      </w:r>
      <w:r>
        <w:rPr>
          <w:sz w:val="28"/>
          <w:szCs w:val="28"/>
        </w:rPr>
        <w:t>преподавателю на занятии.</w:t>
      </w:r>
    </w:p>
    <w:p w:rsidR="001F3AE7" w:rsidRPr="00093BA6" w:rsidRDefault="001F3AE7" w:rsidP="001F3AE7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3BA6">
        <w:rPr>
          <w:sz w:val="28"/>
          <w:szCs w:val="28"/>
        </w:rPr>
        <w:t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В случае пропуска занятия, обучающийся должен изучить его содержание самостоятельно.</w:t>
      </w:r>
    </w:p>
    <w:p w:rsidR="001F3AE7" w:rsidRPr="00093BA6" w:rsidRDefault="001F3AE7" w:rsidP="001F3AE7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В ходе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Желательно оставить в рабочих конспектах поля, на которых делать пометки из рекомендованной литературы, дополняющие материал,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1F3AE7" w:rsidRPr="00093BA6" w:rsidRDefault="001F3AE7" w:rsidP="001F3AE7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Перед очередн</w:t>
      </w:r>
      <w:r>
        <w:rPr>
          <w:sz w:val="28"/>
          <w:szCs w:val="28"/>
        </w:rPr>
        <w:t>ым</w:t>
      </w:r>
      <w:r w:rsidRPr="00093BA6">
        <w:rPr>
          <w:sz w:val="28"/>
          <w:szCs w:val="28"/>
        </w:rPr>
        <w:t xml:space="preserve"> </w:t>
      </w:r>
      <w:r>
        <w:rPr>
          <w:sz w:val="28"/>
          <w:szCs w:val="28"/>
        </w:rPr>
        <w:t>занятием</w:t>
      </w:r>
      <w:r w:rsidRPr="00093BA6">
        <w:rPr>
          <w:sz w:val="28"/>
          <w:szCs w:val="28"/>
        </w:rPr>
        <w:t xml:space="preserve"> необходимо просмотреть по конспекту материал предыдущей </w:t>
      </w:r>
      <w:r>
        <w:rPr>
          <w:sz w:val="28"/>
          <w:szCs w:val="28"/>
        </w:rPr>
        <w:t>темы</w:t>
      </w:r>
      <w:r w:rsidRPr="00093BA6">
        <w:rPr>
          <w:sz w:val="28"/>
          <w:szCs w:val="28"/>
        </w:rPr>
        <w:t xml:space="preserve">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преподавателю (по графику его консультаций). Не оставляйте «белых пятен» в освоении материала. </w:t>
      </w:r>
    </w:p>
    <w:p w:rsidR="001F3AE7" w:rsidRPr="005C52DB" w:rsidRDefault="001F3AE7" w:rsidP="001F3AE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3BA6">
        <w:rPr>
          <w:sz w:val="28"/>
          <w:szCs w:val="28"/>
        </w:rPr>
        <w:t xml:space="preserve">Для изучения теоретического материала рекомендуется следующая </w:t>
      </w:r>
      <w:r w:rsidRPr="005C52DB">
        <w:rPr>
          <w:sz w:val="28"/>
          <w:szCs w:val="28"/>
        </w:rPr>
        <w:t>литература:</w:t>
      </w:r>
    </w:p>
    <w:p w:rsidR="001F3AE7" w:rsidRDefault="001F3AE7" w:rsidP="00D04DAF"/>
    <w:p w:rsidR="00D30703" w:rsidRPr="00093BA6" w:rsidRDefault="008F1922" w:rsidP="001A28F7">
      <w:pPr>
        <w:widowControl/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 xml:space="preserve">Выполнение </w:t>
      </w:r>
      <w:r w:rsidR="00DD1775" w:rsidRPr="001F3AE7">
        <w:rPr>
          <w:b/>
          <w:sz w:val="28"/>
          <w:szCs w:val="28"/>
        </w:rPr>
        <w:t>практически</w:t>
      </w:r>
      <w:r w:rsidRPr="001F3AE7">
        <w:rPr>
          <w:b/>
          <w:sz w:val="28"/>
          <w:szCs w:val="28"/>
        </w:rPr>
        <w:t>х</w:t>
      </w:r>
      <w:r w:rsidRPr="00093BA6">
        <w:rPr>
          <w:sz w:val="28"/>
          <w:szCs w:val="28"/>
        </w:rPr>
        <w:t xml:space="preserve"> работ, позволит выработать устойчивые навыки </w:t>
      </w:r>
      <w:r w:rsidR="00D30703" w:rsidRPr="00093BA6">
        <w:rPr>
          <w:sz w:val="28"/>
          <w:szCs w:val="28"/>
        </w:rPr>
        <w:t>необходимыми в современном информационном мире</w:t>
      </w:r>
      <w:r w:rsidRPr="00093BA6">
        <w:rPr>
          <w:sz w:val="28"/>
          <w:szCs w:val="28"/>
        </w:rPr>
        <w:t xml:space="preserve">. </w:t>
      </w:r>
      <w:r w:rsidR="00D30703" w:rsidRPr="00093BA6">
        <w:rPr>
          <w:sz w:val="28"/>
          <w:szCs w:val="28"/>
        </w:rPr>
        <w:t xml:space="preserve">В результате </w:t>
      </w:r>
      <w:r w:rsidR="00D63A2C" w:rsidRPr="00093BA6">
        <w:rPr>
          <w:sz w:val="28"/>
          <w:szCs w:val="28"/>
        </w:rPr>
        <w:t xml:space="preserve">выполнения </w:t>
      </w:r>
      <w:r w:rsidR="008D1D02">
        <w:rPr>
          <w:sz w:val="28"/>
          <w:szCs w:val="28"/>
        </w:rPr>
        <w:t>практических</w:t>
      </w:r>
      <w:r w:rsidR="00D63A2C" w:rsidRPr="00093BA6">
        <w:rPr>
          <w:sz w:val="28"/>
          <w:szCs w:val="28"/>
        </w:rPr>
        <w:t xml:space="preserve"> работ,</w:t>
      </w:r>
      <w:r w:rsidR="00D30703" w:rsidRPr="00093BA6">
        <w:rPr>
          <w:sz w:val="28"/>
          <w:szCs w:val="28"/>
        </w:rPr>
        <w:t xml:space="preserve"> обучающиеся раскрывают свои знания, умения и навыки в работе с </w:t>
      </w:r>
      <w:r w:rsidR="008D1D02">
        <w:rPr>
          <w:sz w:val="28"/>
          <w:szCs w:val="28"/>
        </w:rPr>
        <w:t>ОС и сетей</w:t>
      </w:r>
      <w:r w:rsidR="00DD1775">
        <w:rPr>
          <w:sz w:val="28"/>
          <w:szCs w:val="28"/>
        </w:rPr>
        <w:t>.</w:t>
      </w:r>
      <w:r w:rsidR="00D30703" w:rsidRPr="00093BA6">
        <w:rPr>
          <w:sz w:val="28"/>
          <w:szCs w:val="28"/>
        </w:rPr>
        <w:t xml:space="preserve"> </w:t>
      </w:r>
    </w:p>
    <w:p w:rsidR="00C33C66" w:rsidRPr="00093BA6" w:rsidRDefault="00C33C66" w:rsidP="001A28F7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 xml:space="preserve">Студент должен выполнить </w:t>
      </w:r>
      <w:r w:rsidR="00DD1775" w:rsidRPr="00DD1775">
        <w:rPr>
          <w:sz w:val="28"/>
          <w:szCs w:val="28"/>
        </w:rPr>
        <w:t>практическ</w:t>
      </w:r>
      <w:r w:rsidR="00DD1775">
        <w:rPr>
          <w:sz w:val="28"/>
          <w:szCs w:val="28"/>
        </w:rPr>
        <w:t>ую</w:t>
      </w:r>
      <w:r w:rsidRPr="00093BA6">
        <w:rPr>
          <w:sz w:val="28"/>
          <w:szCs w:val="28"/>
        </w:rPr>
        <w:t xml:space="preserve"> работу самостоятельно (или в группе, если это предусмотрено заданием).</w:t>
      </w:r>
      <w:r w:rsidR="00CF2A1E" w:rsidRPr="00093BA6">
        <w:rPr>
          <w:sz w:val="28"/>
          <w:szCs w:val="28"/>
        </w:rPr>
        <w:t xml:space="preserve"> </w:t>
      </w:r>
      <w:r w:rsidRPr="00093BA6">
        <w:rPr>
          <w:sz w:val="28"/>
          <w:szCs w:val="28"/>
        </w:rPr>
        <w:t>Каждый студент после выполнения работы должен представить отчет о проделанной работе с анализом полученных результатов и выводом по работе.</w:t>
      </w:r>
      <w:r w:rsidR="00CF2A1E" w:rsidRPr="00093BA6">
        <w:rPr>
          <w:sz w:val="28"/>
          <w:szCs w:val="28"/>
        </w:rPr>
        <w:t xml:space="preserve"> </w:t>
      </w:r>
      <w:r w:rsidRPr="00093BA6">
        <w:rPr>
          <w:sz w:val="28"/>
          <w:szCs w:val="28"/>
        </w:rPr>
        <w:t xml:space="preserve">Содержание отчета указано в описание </w:t>
      </w:r>
      <w:r w:rsidR="00DD1775" w:rsidRPr="00DD1775">
        <w:rPr>
          <w:sz w:val="28"/>
          <w:szCs w:val="28"/>
        </w:rPr>
        <w:t>практическ</w:t>
      </w:r>
      <w:r w:rsidR="00DD1775">
        <w:rPr>
          <w:sz w:val="28"/>
          <w:szCs w:val="28"/>
        </w:rPr>
        <w:t xml:space="preserve">ой </w:t>
      </w:r>
      <w:r w:rsidRPr="00093BA6">
        <w:rPr>
          <w:sz w:val="28"/>
          <w:szCs w:val="28"/>
        </w:rPr>
        <w:t>работы.</w:t>
      </w:r>
    </w:p>
    <w:p w:rsidR="00C33C66" w:rsidRPr="00093BA6" w:rsidRDefault="00C33C66" w:rsidP="001A28F7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 xml:space="preserve">Если студент не выполнил </w:t>
      </w:r>
      <w:r w:rsidR="00DD1775" w:rsidRPr="00DD1775">
        <w:rPr>
          <w:sz w:val="28"/>
          <w:szCs w:val="28"/>
        </w:rPr>
        <w:t>практическ</w:t>
      </w:r>
      <w:r w:rsidR="00DD1775">
        <w:rPr>
          <w:sz w:val="28"/>
          <w:szCs w:val="28"/>
        </w:rPr>
        <w:t>ую</w:t>
      </w:r>
      <w:r w:rsidRPr="00093BA6">
        <w:rPr>
          <w:sz w:val="28"/>
          <w:szCs w:val="28"/>
        </w:rPr>
        <w:t xml:space="preserve"> работу или часть работы, то он может выполнить работу или оставшуюся часть во внеурочное время, согласованное с преподавателем.</w:t>
      </w:r>
    </w:p>
    <w:p w:rsidR="00C33C66" w:rsidRPr="00093BA6" w:rsidRDefault="00C33C66" w:rsidP="001A28F7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 xml:space="preserve">Оценку по </w:t>
      </w:r>
      <w:r w:rsidR="00DD1775" w:rsidRPr="00DD1775">
        <w:rPr>
          <w:sz w:val="28"/>
          <w:szCs w:val="28"/>
        </w:rPr>
        <w:t>практическ</w:t>
      </w:r>
      <w:r w:rsidR="00DD1775">
        <w:rPr>
          <w:sz w:val="28"/>
          <w:szCs w:val="28"/>
        </w:rPr>
        <w:t>ой</w:t>
      </w:r>
      <w:r w:rsidRPr="00093BA6">
        <w:rPr>
          <w:sz w:val="28"/>
          <w:szCs w:val="28"/>
        </w:rPr>
        <w:t xml:space="preserve"> работе студент получает, с учетом срока выполнения работы, если:</w:t>
      </w:r>
    </w:p>
    <w:p w:rsidR="00C33C66" w:rsidRPr="00093BA6" w:rsidRDefault="00C33C66" w:rsidP="00FA736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работа выполнена правильно и в полном объеме;</w:t>
      </w:r>
    </w:p>
    <w:p w:rsidR="00C33C66" w:rsidRPr="00093BA6" w:rsidRDefault="00C33C66" w:rsidP="00FA736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сделан анализ проделанной работы и вывод по результатам работы;</w:t>
      </w:r>
    </w:p>
    <w:p w:rsidR="00C33C66" w:rsidRPr="00093BA6" w:rsidRDefault="00C33C66" w:rsidP="00FA736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студент может пояснить выполнение любого этапа работы;</w:t>
      </w:r>
    </w:p>
    <w:p w:rsidR="00C33C66" w:rsidRPr="00093BA6" w:rsidRDefault="00C33C66" w:rsidP="00FA736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lastRenderedPageBreak/>
        <w:t>отчет выполнен в соответствии с требованиями к выполнению работы.</w:t>
      </w:r>
    </w:p>
    <w:p w:rsidR="00C15929" w:rsidRDefault="00C15929" w:rsidP="004E488F">
      <w:pPr>
        <w:widowControl/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 xml:space="preserve">При выполнении </w:t>
      </w:r>
      <w:r w:rsidR="00DD1775" w:rsidRPr="00DD1775">
        <w:rPr>
          <w:sz w:val="28"/>
          <w:szCs w:val="28"/>
        </w:rPr>
        <w:t>практическ</w:t>
      </w:r>
      <w:r w:rsidR="00DD1775">
        <w:rPr>
          <w:sz w:val="28"/>
          <w:szCs w:val="28"/>
        </w:rPr>
        <w:t>их</w:t>
      </w:r>
      <w:r w:rsidRPr="00093BA6">
        <w:rPr>
          <w:sz w:val="28"/>
          <w:szCs w:val="28"/>
        </w:rPr>
        <w:t xml:space="preserve"> работ, доля самостоятельной деятельности студентов должна быть существенно выше, чем при других видах учебной работы; преподаватель в этой ситуации достаточно часто выступает в роли консультанта. Это помогает будущему специалисту научиться самостоятельно осваивать современные компьютерные технологии на материале проблемной среды из области их будущей профессиональной деятельности. </w:t>
      </w:r>
    </w:p>
    <w:p w:rsidR="008D1D02" w:rsidRDefault="008D1D02">
      <w:pPr>
        <w:widowControl/>
        <w:spacing w:after="160" w:line="259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D4670" w:rsidRPr="00093BA6" w:rsidRDefault="00960F1B" w:rsidP="00F47F4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147223276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2</w:t>
      </w:r>
      <w:r w:rsidR="00C15AB2" w:rsidRPr="00093BA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6774D0" w:rsidRPr="00093BA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Методические </w:t>
      </w:r>
      <w:r w:rsidR="00B659AD" w:rsidRPr="00093BA6">
        <w:rPr>
          <w:rFonts w:ascii="Times New Roman" w:hAnsi="Times New Roman" w:cs="Times New Roman"/>
          <w:b/>
          <w:color w:val="auto"/>
          <w:sz w:val="28"/>
          <w:szCs w:val="28"/>
        </w:rPr>
        <w:t>указания по</w:t>
      </w:r>
      <w:r w:rsidR="008D4670" w:rsidRPr="00093BA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самостоятельной работе</w:t>
      </w:r>
      <w:bookmarkEnd w:id="4"/>
    </w:p>
    <w:p w:rsidR="005F4BD2" w:rsidRPr="00093BA6" w:rsidRDefault="005F4BD2" w:rsidP="00850018">
      <w:pPr>
        <w:spacing w:line="240" w:lineRule="auto"/>
        <w:ind w:left="0" w:firstLine="709"/>
        <w:rPr>
          <w:sz w:val="28"/>
          <w:szCs w:val="28"/>
        </w:rPr>
      </w:pPr>
    </w:p>
    <w:p w:rsidR="008D4670" w:rsidRPr="00093BA6" w:rsidRDefault="008D4670" w:rsidP="00850018">
      <w:pPr>
        <w:spacing w:line="240" w:lineRule="auto"/>
        <w:ind w:left="0" w:firstLine="709"/>
        <w:rPr>
          <w:sz w:val="28"/>
          <w:szCs w:val="28"/>
        </w:rPr>
      </w:pPr>
    </w:p>
    <w:p w:rsidR="001F3AE7" w:rsidRPr="00093BA6" w:rsidRDefault="001F3AE7" w:rsidP="001F3AE7">
      <w:pPr>
        <w:spacing w:line="240" w:lineRule="auto"/>
        <w:ind w:firstLine="709"/>
        <w:rPr>
          <w:sz w:val="28"/>
          <w:szCs w:val="28"/>
        </w:rPr>
      </w:pPr>
      <w:r w:rsidRPr="00093BA6">
        <w:rPr>
          <w:sz w:val="28"/>
          <w:szCs w:val="28"/>
        </w:rPr>
        <w:t>Самостоятельная работа (СР) – составная часть учебной деятельности студентов, имеющая целью закрепление и углубление полученных знаний и навыков, поиск и приобретение новых знаний, выполнение учебных заданий, подготовку к предстоящим занятиям, зачетам и экзаменам.</w:t>
      </w:r>
    </w:p>
    <w:p w:rsidR="001F3AE7" w:rsidRPr="00093BA6" w:rsidRDefault="001F3AE7" w:rsidP="001F3AE7">
      <w:pPr>
        <w:spacing w:line="240" w:lineRule="auto"/>
        <w:ind w:firstLine="709"/>
        <w:rPr>
          <w:sz w:val="28"/>
          <w:szCs w:val="28"/>
        </w:rPr>
      </w:pPr>
      <w:r w:rsidRPr="00093BA6">
        <w:rPr>
          <w:sz w:val="28"/>
          <w:szCs w:val="28"/>
        </w:rPr>
        <w:t>Общие задачи СР:</w:t>
      </w:r>
    </w:p>
    <w:p w:rsidR="001F3AE7" w:rsidRPr="00093BA6" w:rsidRDefault="001F3AE7" w:rsidP="001F3AE7">
      <w:pPr>
        <w:pStyle w:val="a4"/>
        <w:numPr>
          <w:ilvl w:val="0"/>
          <w:numId w:val="44"/>
        </w:numPr>
        <w:spacing w:line="240" w:lineRule="auto"/>
        <w:ind w:left="0" w:firstLine="658"/>
        <w:rPr>
          <w:sz w:val="28"/>
          <w:szCs w:val="28"/>
        </w:rPr>
      </w:pPr>
      <w:r w:rsidRPr="00093BA6">
        <w:rPr>
          <w:sz w:val="28"/>
          <w:szCs w:val="28"/>
        </w:rPr>
        <w:t>систематизация и закрепление полученных теоретических знаний и практических умений;</w:t>
      </w:r>
    </w:p>
    <w:p w:rsidR="001F3AE7" w:rsidRPr="00093BA6" w:rsidRDefault="001F3AE7" w:rsidP="001F3AE7">
      <w:pPr>
        <w:pStyle w:val="a4"/>
        <w:numPr>
          <w:ilvl w:val="0"/>
          <w:numId w:val="44"/>
        </w:numPr>
        <w:spacing w:line="240" w:lineRule="auto"/>
        <w:ind w:left="0" w:firstLine="658"/>
        <w:rPr>
          <w:sz w:val="28"/>
          <w:szCs w:val="28"/>
        </w:rPr>
      </w:pPr>
      <w:r w:rsidRPr="00093BA6">
        <w:rPr>
          <w:sz w:val="28"/>
          <w:szCs w:val="28"/>
        </w:rPr>
        <w:t>углубление и расширение теоретических знаний;</w:t>
      </w:r>
    </w:p>
    <w:p w:rsidR="001F3AE7" w:rsidRPr="00093BA6" w:rsidRDefault="001F3AE7" w:rsidP="001F3AE7">
      <w:pPr>
        <w:pStyle w:val="a4"/>
        <w:numPr>
          <w:ilvl w:val="0"/>
          <w:numId w:val="44"/>
        </w:numPr>
        <w:spacing w:line="240" w:lineRule="auto"/>
        <w:ind w:left="0" w:firstLine="658"/>
        <w:rPr>
          <w:sz w:val="28"/>
          <w:szCs w:val="28"/>
        </w:rPr>
      </w:pPr>
      <w:r w:rsidRPr="00093BA6">
        <w:rPr>
          <w:sz w:val="28"/>
          <w:szCs w:val="28"/>
        </w:rPr>
        <w:t>формирование навыков работы с литературой;</w:t>
      </w:r>
    </w:p>
    <w:p w:rsidR="001F3AE7" w:rsidRPr="00093BA6" w:rsidRDefault="001F3AE7" w:rsidP="001F3AE7">
      <w:pPr>
        <w:pStyle w:val="a4"/>
        <w:numPr>
          <w:ilvl w:val="0"/>
          <w:numId w:val="44"/>
        </w:numPr>
        <w:spacing w:line="240" w:lineRule="auto"/>
        <w:ind w:left="0" w:firstLine="658"/>
        <w:rPr>
          <w:sz w:val="28"/>
          <w:szCs w:val="28"/>
        </w:rPr>
      </w:pPr>
      <w:r w:rsidRPr="00093BA6">
        <w:rPr>
          <w:sz w:val="28"/>
          <w:szCs w:val="28"/>
        </w:rPr>
        <w:t>развитие познавательных способностей и активности: творческой инициативы, самостоятельности, ответственности и организованности;</w:t>
      </w:r>
    </w:p>
    <w:p w:rsidR="001F3AE7" w:rsidRPr="00093BA6" w:rsidRDefault="001F3AE7" w:rsidP="001F3AE7">
      <w:pPr>
        <w:pStyle w:val="a4"/>
        <w:numPr>
          <w:ilvl w:val="0"/>
          <w:numId w:val="44"/>
        </w:numPr>
        <w:spacing w:line="240" w:lineRule="auto"/>
        <w:ind w:left="0" w:firstLine="658"/>
        <w:rPr>
          <w:sz w:val="28"/>
          <w:szCs w:val="28"/>
        </w:rPr>
      </w:pPr>
      <w:r w:rsidRPr="00093BA6">
        <w:rPr>
          <w:sz w:val="28"/>
          <w:szCs w:val="28"/>
        </w:rPr>
        <w:t>развитие исследовательских умений.</w:t>
      </w:r>
    </w:p>
    <w:p w:rsidR="001F3AE7" w:rsidRPr="00093BA6" w:rsidRDefault="001F3AE7" w:rsidP="001F3AE7">
      <w:pPr>
        <w:pStyle w:val="ReportMain"/>
        <w:suppressAutoHyphens/>
        <w:ind w:firstLine="400"/>
        <w:jc w:val="both"/>
        <w:rPr>
          <w:noProof/>
          <w:sz w:val="28"/>
          <w:szCs w:val="28"/>
        </w:rPr>
      </w:pPr>
      <w:r w:rsidRPr="00093BA6">
        <w:rPr>
          <w:sz w:val="28"/>
          <w:szCs w:val="28"/>
        </w:rPr>
        <w:t>СР студента по дисциплине «</w:t>
      </w:r>
      <w:r w:rsidR="00F72540" w:rsidRPr="00F72540">
        <w:rPr>
          <w:sz w:val="28"/>
          <w:szCs w:val="28"/>
        </w:rPr>
        <w:t>Компьютерные сети</w:t>
      </w:r>
      <w:r w:rsidRPr="00093BA6">
        <w:rPr>
          <w:sz w:val="28"/>
          <w:szCs w:val="28"/>
        </w:rPr>
        <w:t xml:space="preserve">» включает различные виды работы с информацией, целью которых является подготовка к занятиям, выполнение конкретных заданий, самоподготовку (проработка и повторение </w:t>
      </w:r>
      <w:r w:rsidR="00B659AD">
        <w:rPr>
          <w:sz w:val="28"/>
          <w:szCs w:val="28"/>
        </w:rPr>
        <w:t>теоретического</w:t>
      </w:r>
      <w:r w:rsidRPr="00093BA6">
        <w:rPr>
          <w:sz w:val="28"/>
          <w:szCs w:val="28"/>
        </w:rPr>
        <w:t xml:space="preserve"> материала</w:t>
      </w:r>
      <w:r w:rsidR="00B659AD">
        <w:rPr>
          <w:sz w:val="28"/>
          <w:szCs w:val="28"/>
        </w:rPr>
        <w:t>,</w:t>
      </w:r>
      <w:r w:rsidRPr="00093BA6">
        <w:rPr>
          <w:sz w:val="28"/>
          <w:szCs w:val="28"/>
        </w:rPr>
        <w:t xml:space="preserve"> материала учебников и учебных пособий; подготовка к занятиям; подготовка</w:t>
      </w:r>
      <w:r>
        <w:rPr>
          <w:sz w:val="28"/>
          <w:szCs w:val="28"/>
        </w:rPr>
        <w:t xml:space="preserve"> к рубежному контролю, зачету</w:t>
      </w:r>
      <w:r w:rsidRPr="00093BA6">
        <w:rPr>
          <w:sz w:val="28"/>
          <w:szCs w:val="28"/>
        </w:rPr>
        <w:t>.)</w:t>
      </w:r>
    </w:p>
    <w:p w:rsidR="001F3AE7" w:rsidRPr="00093BA6" w:rsidRDefault="001F3AE7" w:rsidP="001F3AE7">
      <w:pPr>
        <w:spacing w:line="240" w:lineRule="auto"/>
        <w:ind w:firstLine="709"/>
        <w:rPr>
          <w:sz w:val="28"/>
          <w:szCs w:val="28"/>
        </w:rPr>
      </w:pPr>
      <w:r w:rsidRPr="00093BA6">
        <w:rPr>
          <w:sz w:val="28"/>
          <w:szCs w:val="28"/>
        </w:rPr>
        <w:t>Важным элементом работы с информацией является работа с книгой. Изучать курс по книге рекомендуется по темам, предварительно ознакомившись с содержанием каждой из них по программе. Целесообразно в первую очередь обратиться к литературе, рекомендованной преподавателем.</w:t>
      </w:r>
    </w:p>
    <w:p w:rsidR="001F3AE7" w:rsidRPr="00093BA6" w:rsidRDefault="001F3AE7" w:rsidP="001F3AE7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 xml:space="preserve">К каждой теме учебной дисциплины подобрана основная и дополнительная литература. Основная литература </w:t>
      </w:r>
      <w:r>
        <w:rPr>
          <w:sz w:val="28"/>
          <w:szCs w:val="28"/>
        </w:rPr>
        <w:t>–</w:t>
      </w:r>
      <w:r w:rsidRPr="00093BA6">
        <w:rPr>
          <w:sz w:val="28"/>
          <w:szCs w:val="28"/>
        </w:rPr>
        <w:t xml:space="preserve"> это учебники и учебные пособия. Дополнительная литература </w:t>
      </w:r>
      <w:r>
        <w:rPr>
          <w:sz w:val="28"/>
          <w:szCs w:val="28"/>
        </w:rPr>
        <w:t>–</w:t>
      </w:r>
      <w:r w:rsidRPr="00093BA6">
        <w:rPr>
          <w:sz w:val="28"/>
          <w:szCs w:val="28"/>
        </w:rPr>
        <w:t xml:space="preserve"> это монографии, сборники научных трудов, журнальные и газетные статьи, различные справочники, энциклопедии, интернет ресурсы. </w:t>
      </w:r>
    </w:p>
    <w:p w:rsidR="001F3AE7" w:rsidRPr="00093BA6" w:rsidRDefault="001F3AE7" w:rsidP="001F3AE7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Рекомендации студенту: выбранную монографию или статью целесообразно внимательно просмотреть. 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</w:t>
      </w:r>
      <w:r>
        <w:rPr>
          <w:sz w:val="28"/>
          <w:szCs w:val="28"/>
        </w:rPr>
        <w:t>ьно, а какие прочитать быстро;</w:t>
      </w:r>
      <w:r w:rsidR="00F72540">
        <w:rPr>
          <w:sz w:val="28"/>
          <w:szCs w:val="28"/>
        </w:rPr>
        <w:t xml:space="preserve"> </w:t>
      </w:r>
      <w:r w:rsidRPr="00093BA6">
        <w:rPr>
          <w:sz w:val="28"/>
          <w:szCs w:val="28"/>
        </w:rPr>
        <w:t xml:space="preserve">в книге или журнале, принадлежащие самому студенту, ключевые позиции можно выделять маркером или делать пометки на полях. </w:t>
      </w:r>
    </w:p>
    <w:p w:rsidR="001F3AE7" w:rsidRPr="00093BA6" w:rsidRDefault="001F3AE7" w:rsidP="001F3AE7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 xml:space="preserve">При работе с Интернет-источником целесообразно также выделять важную информацию; если книга или журнал не являются собственностью студента, то целесообразно записывать номера страниц, которые привлекли внимание. Позже следует возвратиться к ним, перечитать или переписать нужную информацию. Физическое действие по записыванию помогает прочно заложить данную информацию в «банк памяти». </w:t>
      </w:r>
    </w:p>
    <w:p w:rsidR="001F3AE7" w:rsidRPr="00093BA6" w:rsidRDefault="001F3AE7" w:rsidP="001F3AE7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 xml:space="preserve">Выделяются следующие виды записей при работе с литературой. Конспект </w:t>
      </w:r>
      <w:r>
        <w:rPr>
          <w:sz w:val="28"/>
          <w:szCs w:val="28"/>
        </w:rPr>
        <w:t>–</w:t>
      </w:r>
      <w:r w:rsidRPr="00093BA6">
        <w:rPr>
          <w:sz w:val="28"/>
          <w:szCs w:val="28"/>
        </w:rPr>
        <w:t xml:space="preserve"> краткая схематическая запись основного содержания научной </w:t>
      </w:r>
      <w:r w:rsidRPr="00093BA6">
        <w:rPr>
          <w:sz w:val="28"/>
          <w:szCs w:val="28"/>
        </w:rPr>
        <w:lastRenderedPageBreak/>
        <w:t xml:space="preserve">работы. Целью является не переписывание произведения, а выявление его логики, системы доказательств, основных выводов. Хороший конспект должен сочетать полноту изложения с краткостью. </w:t>
      </w:r>
    </w:p>
    <w:p w:rsidR="001F3AE7" w:rsidRPr="00093BA6" w:rsidRDefault="001F3AE7" w:rsidP="001F3AE7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 xml:space="preserve">Цитата </w:t>
      </w:r>
      <w:r>
        <w:rPr>
          <w:sz w:val="28"/>
          <w:szCs w:val="28"/>
        </w:rPr>
        <w:t>–</w:t>
      </w:r>
      <w:r w:rsidRPr="00093BA6">
        <w:rPr>
          <w:sz w:val="28"/>
          <w:szCs w:val="28"/>
        </w:rPr>
        <w:t xml:space="preserve"> точное воспроизведение текста. Заключается в кавычки. Точно указывается страница источника. Тезисы </w:t>
      </w:r>
      <w:r w:rsidR="00B659AD">
        <w:rPr>
          <w:sz w:val="28"/>
          <w:szCs w:val="28"/>
        </w:rPr>
        <w:t>–</w:t>
      </w:r>
      <w:r w:rsidRPr="00093BA6">
        <w:rPr>
          <w:sz w:val="28"/>
          <w:szCs w:val="28"/>
        </w:rPr>
        <w:t xml:space="preserve"> концентрированное изложение основных положений прочитанного материала. </w:t>
      </w:r>
    </w:p>
    <w:p w:rsidR="001F3AE7" w:rsidRPr="00093BA6" w:rsidRDefault="001F3AE7" w:rsidP="001F3AE7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 xml:space="preserve">Аннотация </w:t>
      </w:r>
      <w:r>
        <w:rPr>
          <w:sz w:val="28"/>
          <w:szCs w:val="28"/>
        </w:rPr>
        <w:t xml:space="preserve">– </w:t>
      </w:r>
      <w:r w:rsidRPr="00093BA6">
        <w:rPr>
          <w:sz w:val="28"/>
          <w:szCs w:val="28"/>
        </w:rPr>
        <w:t xml:space="preserve">очень краткое изложение содержания прочитанной работы. </w:t>
      </w:r>
    </w:p>
    <w:p w:rsidR="001F3AE7" w:rsidRDefault="001F3AE7" w:rsidP="001F3AE7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 xml:space="preserve">Резюме </w:t>
      </w:r>
      <w:r>
        <w:rPr>
          <w:sz w:val="28"/>
          <w:szCs w:val="28"/>
        </w:rPr>
        <w:t>–</w:t>
      </w:r>
      <w:r w:rsidRPr="00093BA6">
        <w:rPr>
          <w:sz w:val="28"/>
          <w:szCs w:val="28"/>
        </w:rPr>
        <w:t xml:space="preserve"> наиболее общие выводы и положения работы, ее концептуальные итоги. Записи в той или иной форме не только способствуют пониманию и усвоению изучаемого материала, но и помогают вырабатывать навыки ясного изложения в письменной форме тех или иных теоретических вопросов.</w:t>
      </w:r>
    </w:p>
    <w:p w:rsidR="00B068A8" w:rsidRPr="0012454F" w:rsidRDefault="00B068A8" w:rsidP="00B068A8">
      <w:pPr>
        <w:spacing w:line="240" w:lineRule="auto"/>
        <w:ind w:firstLine="709"/>
        <w:rPr>
          <w:rFonts w:eastAsia="Calibri"/>
          <w:sz w:val="28"/>
          <w:szCs w:val="28"/>
          <w:lang w:eastAsia="en-US"/>
        </w:rPr>
      </w:pPr>
      <w:r w:rsidRPr="0012454F">
        <w:rPr>
          <w:rFonts w:eastAsia="Calibri"/>
          <w:sz w:val="28"/>
          <w:szCs w:val="28"/>
          <w:lang w:eastAsia="en-US"/>
        </w:rPr>
        <w:t xml:space="preserve">Важной частью самостоятельной подготовки студента является учебный курс в системе электронного обучения. </w:t>
      </w:r>
    </w:p>
    <w:p w:rsidR="00B068A8" w:rsidRPr="00384309" w:rsidRDefault="00B068A8" w:rsidP="00B068A8">
      <w:pPr>
        <w:spacing w:line="240" w:lineRule="auto"/>
        <w:ind w:firstLine="709"/>
        <w:rPr>
          <w:rFonts w:eastAsia="Calibri"/>
          <w:sz w:val="28"/>
          <w:szCs w:val="28"/>
          <w:lang w:eastAsia="en-US"/>
        </w:rPr>
      </w:pPr>
      <w:r w:rsidRPr="0012454F">
        <w:rPr>
          <w:rFonts w:eastAsia="Calibri"/>
          <w:sz w:val="28"/>
          <w:szCs w:val="28"/>
          <w:lang w:eastAsia="en-US"/>
        </w:rPr>
        <w:t xml:space="preserve">Целью учебного курса является информационное сопровождение аудиторных занятий, самостоятельное </w:t>
      </w:r>
      <w:r w:rsidRPr="00384309">
        <w:rPr>
          <w:rFonts w:eastAsia="Calibri"/>
          <w:sz w:val="28"/>
          <w:szCs w:val="28"/>
          <w:lang w:eastAsia="en-US"/>
        </w:rPr>
        <w:t>изучение студентами теоретических и практических аспектов дисциплины, проведение текущего и итогового контроля знаний с помощью тестирования в системе обучения.</w:t>
      </w:r>
    </w:p>
    <w:p w:rsidR="00B068A8" w:rsidRPr="0012454F" w:rsidRDefault="00B068A8" w:rsidP="00B068A8">
      <w:pPr>
        <w:spacing w:line="240" w:lineRule="auto"/>
        <w:ind w:firstLine="709"/>
        <w:rPr>
          <w:rFonts w:eastAsia="Calibri"/>
          <w:sz w:val="28"/>
          <w:szCs w:val="28"/>
          <w:lang w:eastAsia="en-US"/>
        </w:rPr>
      </w:pPr>
      <w:r w:rsidRPr="00384309">
        <w:rPr>
          <w:rFonts w:eastAsia="Calibri"/>
          <w:sz w:val="28"/>
          <w:szCs w:val="28"/>
          <w:lang w:eastAsia="en-US"/>
        </w:rPr>
        <w:t xml:space="preserve">Представленный электронный курс предназначен для организации учебного процесса по дисциплине. Электронный курс содержит учебный материал, разбитый на разделы в соответствии </w:t>
      </w:r>
      <w:r>
        <w:rPr>
          <w:rFonts w:eastAsia="Calibri"/>
          <w:sz w:val="28"/>
          <w:szCs w:val="28"/>
          <w:lang w:eastAsia="en-US"/>
        </w:rPr>
        <w:t>с рабочей программой дисциплины</w:t>
      </w:r>
      <w:r w:rsidRPr="0012454F">
        <w:rPr>
          <w:rFonts w:eastAsia="Calibri"/>
          <w:sz w:val="28"/>
          <w:szCs w:val="28"/>
          <w:lang w:eastAsia="en-US"/>
        </w:rPr>
        <w:t>. В электронном курсе представлены сведения для самостоятельного изучения разделов курса, включающие теоретические сведения по дисциплине, задания для ла</w:t>
      </w:r>
      <w:r>
        <w:rPr>
          <w:rFonts w:eastAsia="Calibri"/>
          <w:sz w:val="28"/>
          <w:szCs w:val="28"/>
          <w:lang w:eastAsia="en-US"/>
        </w:rPr>
        <w:t>бораторных (практических) работ</w:t>
      </w:r>
      <w:r w:rsidRPr="0012454F">
        <w:rPr>
          <w:rFonts w:eastAsia="Calibri"/>
          <w:sz w:val="28"/>
          <w:szCs w:val="28"/>
          <w:lang w:eastAsia="en-US"/>
        </w:rPr>
        <w:t>.</w:t>
      </w:r>
    </w:p>
    <w:p w:rsidR="00B068A8" w:rsidRPr="00C3505E" w:rsidRDefault="00B068A8" w:rsidP="00B068A8">
      <w:pPr>
        <w:spacing w:line="240" w:lineRule="auto"/>
        <w:ind w:firstLine="709"/>
        <w:rPr>
          <w:rFonts w:eastAsia="Calibri"/>
          <w:sz w:val="28"/>
          <w:szCs w:val="28"/>
          <w:lang w:eastAsia="en-US"/>
        </w:rPr>
      </w:pPr>
      <w:r w:rsidRPr="00C3505E">
        <w:rPr>
          <w:rFonts w:eastAsia="Calibri"/>
          <w:sz w:val="28"/>
          <w:szCs w:val="28"/>
          <w:lang w:eastAsia="en-US"/>
        </w:rPr>
        <w:t xml:space="preserve">Методическая ценность данного электронного курса заключается в том, что он позволяет индивидуализировать процесс обучения, учитывая темп изучения каждого обучающегося, сформировать основу для дальнейшего самостоятельного изучения </w:t>
      </w:r>
      <w:r>
        <w:rPr>
          <w:rFonts w:eastAsia="Calibri"/>
          <w:sz w:val="28"/>
          <w:szCs w:val="28"/>
          <w:lang w:eastAsia="en-US"/>
        </w:rPr>
        <w:t>дисциплины</w:t>
      </w:r>
      <w:r w:rsidRPr="00C3505E">
        <w:rPr>
          <w:rFonts w:eastAsia="Calibri"/>
          <w:sz w:val="28"/>
          <w:szCs w:val="28"/>
          <w:lang w:eastAsia="en-US"/>
        </w:rPr>
        <w:t>.</w:t>
      </w:r>
    </w:p>
    <w:p w:rsidR="0062485F" w:rsidRPr="00C3505E" w:rsidRDefault="00B068A8" w:rsidP="00B068A8">
      <w:pPr>
        <w:spacing w:line="240" w:lineRule="auto"/>
        <w:ind w:firstLine="709"/>
        <w:rPr>
          <w:rFonts w:eastAsia="Calibri"/>
          <w:sz w:val="28"/>
          <w:szCs w:val="28"/>
          <w:lang w:eastAsia="en-US"/>
        </w:rPr>
      </w:pPr>
      <w:r w:rsidRPr="00C3505E">
        <w:rPr>
          <w:rFonts w:eastAsia="Calibri"/>
          <w:sz w:val="28"/>
          <w:szCs w:val="28"/>
          <w:lang w:eastAsia="en-US"/>
        </w:rPr>
        <w:t>В представленном курсе соблюдаются педагогические принципы глубины изложения, последовательности и взаимосвязи теоретического материала, наглядности и доступности для понимания, курс содержит полную информацию для подготовки к занятиям, текущему и итоговому контролю</w:t>
      </w:r>
    </w:p>
    <w:p w:rsidR="0062485F" w:rsidRDefault="0062485F" w:rsidP="0062485F">
      <w:pPr>
        <w:spacing w:line="240" w:lineRule="auto"/>
        <w:ind w:firstLine="709"/>
      </w:pPr>
    </w:p>
    <w:p w:rsidR="00DF694C" w:rsidRDefault="00DF694C" w:rsidP="00DF694C">
      <w:pPr>
        <w:spacing w:line="240" w:lineRule="auto"/>
        <w:ind w:left="0" w:firstLine="709"/>
        <w:rPr>
          <w:sz w:val="28"/>
          <w:szCs w:val="28"/>
        </w:rPr>
      </w:pPr>
    </w:p>
    <w:p w:rsidR="00093BA6" w:rsidRDefault="00093BA6" w:rsidP="00DF694C">
      <w:pPr>
        <w:spacing w:line="240" w:lineRule="auto"/>
        <w:ind w:left="0" w:firstLine="709"/>
        <w:rPr>
          <w:sz w:val="28"/>
          <w:szCs w:val="28"/>
        </w:rPr>
      </w:pPr>
    </w:p>
    <w:p w:rsidR="00093BA6" w:rsidRDefault="00093BA6">
      <w:pPr>
        <w:widowControl/>
        <w:spacing w:after="160" w:line="259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C7CFB" w:rsidRPr="00093BA6" w:rsidRDefault="00960F1B" w:rsidP="00093BA6">
      <w:pPr>
        <w:pStyle w:val="1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_Toc147223277"/>
      <w:r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lastRenderedPageBreak/>
        <w:t>3</w:t>
      </w:r>
      <w:r w:rsidR="001C7CFB" w:rsidRPr="00093BA6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 xml:space="preserve"> Методические указания по промежуточной аттестации по дисциплине</w:t>
      </w:r>
      <w:bookmarkEnd w:id="5"/>
    </w:p>
    <w:p w:rsidR="001C7CFB" w:rsidRPr="00093BA6" w:rsidRDefault="001C7CFB" w:rsidP="008D4670">
      <w:pPr>
        <w:spacing w:line="240" w:lineRule="auto"/>
        <w:ind w:firstLine="709"/>
        <w:rPr>
          <w:sz w:val="28"/>
          <w:szCs w:val="28"/>
        </w:rPr>
      </w:pPr>
    </w:p>
    <w:p w:rsidR="003672E8" w:rsidRPr="00D83C38" w:rsidRDefault="00D850EA" w:rsidP="003672E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26C79">
        <w:rPr>
          <w:color w:val="auto"/>
          <w:sz w:val="28"/>
          <w:szCs w:val="28"/>
        </w:rPr>
        <w:t>Формой промежуточного контроля знаний студентов по дисциплине «</w:t>
      </w:r>
      <w:r w:rsidR="00F72540" w:rsidRPr="00F72540">
        <w:rPr>
          <w:rFonts w:eastAsia="Calibri"/>
          <w:sz w:val="28"/>
          <w:szCs w:val="28"/>
          <w:lang w:eastAsia="en-US"/>
        </w:rPr>
        <w:t>Компьютерные сети</w:t>
      </w:r>
      <w:r w:rsidR="00F72540">
        <w:rPr>
          <w:color w:val="auto"/>
          <w:sz w:val="28"/>
          <w:szCs w:val="28"/>
        </w:rPr>
        <w:t>» является экзамен</w:t>
      </w:r>
      <w:r w:rsidRPr="00326C79">
        <w:rPr>
          <w:color w:val="auto"/>
          <w:sz w:val="28"/>
          <w:szCs w:val="28"/>
        </w:rPr>
        <w:t xml:space="preserve">. </w:t>
      </w:r>
      <w:r w:rsidR="003672E8" w:rsidRPr="00D83C38">
        <w:rPr>
          <w:color w:val="auto"/>
          <w:sz w:val="28"/>
          <w:szCs w:val="28"/>
        </w:rPr>
        <w:t>Подготовка к экзамену и успешное освоение материала дисциплины начинается с первого дня изучения дисциплины и требует от студента систематической работы:</w:t>
      </w:r>
    </w:p>
    <w:p w:rsidR="003672E8" w:rsidRPr="00D83C38" w:rsidRDefault="003672E8" w:rsidP="003672E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1) не пропускать аудиторные занятия (</w:t>
      </w:r>
      <w:r w:rsidR="007F163E">
        <w:rPr>
          <w:sz w:val="28"/>
          <w:szCs w:val="28"/>
        </w:rPr>
        <w:t>практические работы</w:t>
      </w:r>
      <w:r w:rsidRPr="00D83C38">
        <w:rPr>
          <w:sz w:val="28"/>
          <w:szCs w:val="28"/>
        </w:rPr>
        <w:t>);</w:t>
      </w:r>
    </w:p>
    <w:p w:rsidR="003672E8" w:rsidRPr="00D83C38" w:rsidRDefault="003672E8" w:rsidP="003672E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2) активно участвовать в работе (выполнять все требования преподавателя по изучению курса, приходить подготовленными к занятию);</w:t>
      </w:r>
    </w:p>
    <w:p w:rsidR="003672E8" w:rsidRPr="00D83C38" w:rsidRDefault="003672E8" w:rsidP="003672E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3) своевременно выполнять </w:t>
      </w:r>
      <w:r w:rsidR="007F163E">
        <w:rPr>
          <w:sz w:val="28"/>
          <w:szCs w:val="28"/>
        </w:rPr>
        <w:t>практические</w:t>
      </w:r>
      <w:r w:rsidRPr="00D83C38">
        <w:rPr>
          <w:sz w:val="28"/>
          <w:szCs w:val="28"/>
        </w:rPr>
        <w:t xml:space="preserve"> работы;</w:t>
      </w:r>
    </w:p>
    <w:p w:rsidR="003672E8" w:rsidRPr="00D83C38" w:rsidRDefault="003672E8" w:rsidP="003672E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4) регулярно систематизировать материал записей: написание содержания занятий с указанием страниц, выделением (подчеркиванием, цветовым оформлением) тем занятий, составление своих схем, таблиц.</w:t>
      </w:r>
    </w:p>
    <w:p w:rsidR="003672E8" w:rsidRPr="00D83C38" w:rsidRDefault="003672E8" w:rsidP="003672E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Подготовка к экзамену предполагает самостоятельное повторение ранее изученного материала не только теоретического, но и практического.</w:t>
      </w:r>
    </w:p>
    <w:p w:rsidR="003672E8" w:rsidRPr="00D83C38" w:rsidRDefault="003672E8" w:rsidP="003672E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>Систематическая и своевременная работа по освоению материалов по дисциплине «</w:t>
      </w:r>
      <w:r w:rsidRPr="00F72540">
        <w:rPr>
          <w:rFonts w:eastAsia="Calibri"/>
          <w:sz w:val="28"/>
          <w:szCs w:val="28"/>
          <w:lang w:eastAsia="en-US"/>
        </w:rPr>
        <w:t>Компьютерные сети</w:t>
      </w:r>
      <w:r w:rsidRPr="00D83C38">
        <w:rPr>
          <w:sz w:val="28"/>
          <w:szCs w:val="28"/>
        </w:rPr>
        <w:t>» становится залогом получения высокой оценк</w:t>
      </w:r>
      <w:r>
        <w:rPr>
          <w:sz w:val="28"/>
          <w:szCs w:val="28"/>
        </w:rPr>
        <w:t>и знаний</w:t>
      </w:r>
      <w:r w:rsidRPr="00D83C38">
        <w:rPr>
          <w:sz w:val="28"/>
          <w:szCs w:val="28"/>
        </w:rPr>
        <w:t xml:space="preserve">. </w:t>
      </w:r>
    </w:p>
    <w:p w:rsidR="003672E8" w:rsidRPr="00D83C38" w:rsidRDefault="003672E8" w:rsidP="003672E8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Студенты готовятся к экзамену согласно вопросам к экзамену, на котором должны показать, что материал курса ими освоен. При подготовке к экзамену студенту необходимо: </w:t>
      </w:r>
    </w:p>
    <w:p w:rsidR="003672E8" w:rsidRPr="00D83C38" w:rsidRDefault="003672E8" w:rsidP="003672E8">
      <w:pPr>
        <w:pStyle w:val="a4"/>
        <w:numPr>
          <w:ilvl w:val="0"/>
          <w:numId w:val="60"/>
        </w:numPr>
        <w:spacing w:line="240" w:lineRule="auto"/>
        <w:ind w:left="0" w:firstLine="567"/>
        <w:rPr>
          <w:sz w:val="28"/>
          <w:szCs w:val="28"/>
        </w:rPr>
      </w:pPr>
      <w:r w:rsidRPr="00D83C38">
        <w:rPr>
          <w:sz w:val="28"/>
          <w:szCs w:val="28"/>
        </w:rPr>
        <w:t>ознакомиться с предложенным списком вопросов;</w:t>
      </w:r>
    </w:p>
    <w:p w:rsidR="003672E8" w:rsidRPr="00D83C38" w:rsidRDefault="003672E8" w:rsidP="003672E8">
      <w:pPr>
        <w:pStyle w:val="a4"/>
        <w:numPr>
          <w:ilvl w:val="0"/>
          <w:numId w:val="60"/>
        </w:numPr>
        <w:spacing w:line="240" w:lineRule="auto"/>
        <w:ind w:left="0" w:firstLine="567"/>
        <w:rPr>
          <w:sz w:val="28"/>
          <w:szCs w:val="28"/>
        </w:rPr>
      </w:pPr>
      <w:r w:rsidRPr="00D83C38">
        <w:rPr>
          <w:sz w:val="28"/>
          <w:szCs w:val="28"/>
        </w:rPr>
        <w:t>повторить теоретический материал дисциплины, используя материал лекций, лабораторных занятий;</w:t>
      </w:r>
    </w:p>
    <w:p w:rsidR="003672E8" w:rsidRPr="00D83C38" w:rsidRDefault="003672E8" w:rsidP="003672E8">
      <w:pPr>
        <w:pStyle w:val="a4"/>
        <w:numPr>
          <w:ilvl w:val="0"/>
          <w:numId w:val="60"/>
        </w:numPr>
        <w:spacing w:line="240" w:lineRule="auto"/>
        <w:ind w:left="0" w:firstLine="567"/>
        <w:rPr>
          <w:sz w:val="28"/>
          <w:szCs w:val="28"/>
        </w:rPr>
      </w:pPr>
      <w:r w:rsidRPr="00D83C38">
        <w:rPr>
          <w:sz w:val="28"/>
          <w:szCs w:val="28"/>
        </w:rPr>
        <w:t>повторить основные понятия и термины;</w:t>
      </w:r>
    </w:p>
    <w:p w:rsidR="003672E8" w:rsidRPr="00D83C38" w:rsidRDefault="003672E8" w:rsidP="003672E8">
      <w:pPr>
        <w:pStyle w:val="a4"/>
        <w:numPr>
          <w:ilvl w:val="0"/>
          <w:numId w:val="60"/>
        </w:numPr>
        <w:spacing w:line="240" w:lineRule="auto"/>
        <w:ind w:left="0" w:firstLine="567"/>
        <w:rPr>
          <w:sz w:val="28"/>
          <w:szCs w:val="28"/>
        </w:rPr>
      </w:pPr>
      <w:r w:rsidRPr="00D83C38">
        <w:rPr>
          <w:sz w:val="28"/>
          <w:szCs w:val="28"/>
        </w:rPr>
        <w:t>внимательно прочитать рекомендованную литературу;</w:t>
      </w:r>
    </w:p>
    <w:p w:rsidR="003672E8" w:rsidRPr="00D83C38" w:rsidRDefault="003672E8" w:rsidP="003672E8">
      <w:pPr>
        <w:widowControl/>
        <w:numPr>
          <w:ilvl w:val="0"/>
          <w:numId w:val="60"/>
        </w:numPr>
        <w:spacing w:line="240" w:lineRule="auto"/>
        <w:ind w:left="0" w:firstLine="567"/>
        <w:rPr>
          <w:sz w:val="28"/>
          <w:szCs w:val="28"/>
        </w:rPr>
      </w:pPr>
      <w:r w:rsidRPr="00D83C38">
        <w:rPr>
          <w:sz w:val="28"/>
          <w:szCs w:val="28"/>
        </w:rPr>
        <w:t xml:space="preserve">составить краткие конспекты ответов (планы ответов). </w:t>
      </w:r>
    </w:p>
    <w:p w:rsidR="003672E8" w:rsidRPr="00D83C38" w:rsidRDefault="003672E8" w:rsidP="003672E8">
      <w:pPr>
        <w:spacing w:line="240" w:lineRule="auto"/>
        <w:ind w:left="0" w:firstLine="709"/>
        <w:rPr>
          <w:sz w:val="28"/>
          <w:szCs w:val="28"/>
        </w:rPr>
      </w:pPr>
    </w:p>
    <w:p w:rsidR="00253306" w:rsidRPr="00093BA6" w:rsidRDefault="00253306" w:rsidP="003672E8">
      <w:pPr>
        <w:pStyle w:val="Default"/>
        <w:ind w:firstLine="709"/>
        <w:jc w:val="both"/>
        <w:rPr>
          <w:sz w:val="28"/>
          <w:szCs w:val="28"/>
        </w:rPr>
      </w:pPr>
    </w:p>
    <w:sectPr w:rsidR="00253306" w:rsidRPr="00093BA6" w:rsidSect="00A727EB">
      <w:footerReference w:type="default" r:id="rId8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774" w:rsidRDefault="00481774" w:rsidP="001F1490">
      <w:pPr>
        <w:spacing w:line="240" w:lineRule="auto"/>
      </w:pPr>
      <w:r>
        <w:separator/>
      </w:r>
    </w:p>
  </w:endnote>
  <w:endnote w:type="continuationSeparator" w:id="0">
    <w:p w:rsidR="00481774" w:rsidRDefault="00481774" w:rsidP="001F14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1775552"/>
      <w:docPartObj>
        <w:docPartGallery w:val="Page Numbers (Bottom of Page)"/>
        <w:docPartUnique/>
      </w:docPartObj>
    </w:sdtPr>
    <w:sdtEndPr/>
    <w:sdtContent>
      <w:p w:rsidR="00A266A6" w:rsidRDefault="00A7453D">
        <w:pPr>
          <w:pStyle w:val="a8"/>
          <w:jc w:val="center"/>
        </w:pPr>
        <w:r>
          <w:fldChar w:fldCharType="begin"/>
        </w:r>
        <w:r w:rsidR="00A266A6">
          <w:instrText>PAGE   \* MERGEFORMAT</w:instrText>
        </w:r>
        <w:r>
          <w:fldChar w:fldCharType="separate"/>
        </w:r>
        <w:r w:rsidR="00766CE6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774" w:rsidRDefault="00481774" w:rsidP="001F1490">
      <w:pPr>
        <w:spacing w:line="240" w:lineRule="auto"/>
      </w:pPr>
      <w:r>
        <w:separator/>
      </w:r>
    </w:p>
  </w:footnote>
  <w:footnote w:type="continuationSeparator" w:id="0">
    <w:p w:rsidR="00481774" w:rsidRDefault="00481774" w:rsidP="001F149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val="en-U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lang w:val="ru-RU"/>
      </w:rPr>
    </w:lvl>
  </w:abstractNum>
  <w:abstractNum w:abstractNumId="6">
    <w:nsid w:val="000B611D"/>
    <w:multiLevelType w:val="hybridMultilevel"/>
    <w:tmpl w:val="61BA945E"/>
    <w:lvl w:ilvl="0" w:tplc="057E2714">
      <w:start w:val="1"/>
      <w:numFmt w:val="decimal"/>
      <w:lvlText w:val="%1."/>
      <w:lvlJc w:val="left"/>
      <w:pPr>
        <w:tabs>
          <w:tab w:val="num" w:pos="851"/>
        </w:tabs>
        <w:ind w:left="0" w:firstLine="567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FE4D34"/>
    <w:multiLevelType w:val="hybridMultilevel"/>
    <w:tmpl w:val="F0EAD97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22B53D3"/>
    <w:multiLevelType w:val="hybridMultilevel"/>
    <w:tmpl w:val="2A706D8A"/>
    <w:lvl w:ilvl="0" w:tplc="DF0EDC32">
      <w:start w:val="1"/>
      <w:numFmt w:val="decimal"/>
      <w:lvlText w:val="%1."/>
      <w:lvlJc w:val="left"/>
      <w:pPr>
        <w:tabs>
          <w:tab w:val="num" w:pos="851"/>
        </w:tabs>
        <w:ind w:left="0" w:firstLine="567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02337ED5"/>
    <w:multiLevelType w:val="hybridMultilevel"/>
    <w:tmpl w:val="1FFC5838"/>
    <w:lvl w:ilvl="0" w:tplc="2ADE032E">
      <w:start w:val="1"/>
      <w:numFmt w:val="decimal"/>
      <w:lvlText w:val="%1."/>
      <w:lvlJc w:val="left"/>
      <w:pPr>
        <w:tabs>
          <w:tab w:val="num" w:pos="1614"/>
        </w:tabs>
        <w:ind w:left="763" w:firstLine="567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27C09CC"/>
    <w:multiLevelType w:val="hybridMultilevel"/>
    <w:tmpl w:val="1E4CA4A8"/>
    <w:lvl w:ilvl="0" w:tplc="6CF0B7D4">
      <w:start w:val="1"/>
      <w:numFmt w:val="bullet"/>
      <w:lvlText w:val="­"/>
      <w:lvlJc w:val="left"/>
      <w:pPr>
        <w:tabs>
          <w:tab w:val="num" w:pos="1985"/>
        </w:tabs>
        <w:ind w:left="170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>
    <w:nsid w:val="062E3209"/>
    <w:multiLevelType w:val="hybridMultilevel"/>
    <w:tmpl w:val="77B62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E325E4"/>
    <w:multiLevelType w:val="hybridMultilevel"/>
    <w:tmpl w:val="C15EA41E"/>
    <w:lvl w:ilvl="0" w:tplc="DF0EDC32">
      <w:start w:val="1"/>
      <w:numFmt w:val="decimal"/>
      <w:lvlText w:val="%1."/>
      <w:lvlJc w:val="left"/>
      <w:pPr>
        <w:tabs>
          <w:tab w:val="num" w:pos="851"/>
        </w:tabs>
        <w:ind w:left="0" w:firstLine="567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CAD7E94"/>
    <w:multiLevelType w:val="hybridMultilevel"/>
    <w:tmpl w:val="AA308B92"/>
    <w:lvl w:ilvl="0" w:tplc="6CF0B7D4">
      <w:start w:val="1"/>
      <w:numFmt w:val="bullet"/>
      <w:lvlText w:val="­"/>
      <w:lvlJc w:val="left"/>
      <w:pPr>
        <w:tabs>
          <w:tab w:val="num" w:pos="1985"/>
        </w:tabs>
        <w:ind w:left="170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FFB3366"/>
    <w:multiLevelType w:val="hybridMultilevel"/>
    <w:tmpl w:val="1B8E5DC6"/>
    <w:lvl w:ilvl="0" w:tplc="0419000F">
      <w:start w:val="1"/>
      <w:numFmt w:val="decimal"/>
      <w:lvlText w:val="%1."/>
      <w:lvlJc w:val="left"/>
      <w:pPr>
        <w:ind w:left="1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 w:tentative="1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5">
    <w:nsid w:val="14D304AB"/>
    <w:multiLevelType w:val="hybridMultilevel"/>
    <w:tmpl w:val="8BD26D02"/>
    <w:lvl w:ilvl="0" w:tplc="DF0EDC32">
      <w:start w:val="1"/>
      <w:numFmt w:val="decimal"/>
      <w:lvlText w:val="%1."/>
      <w:lvlJc w:val="left"/>
      <w:pPr>
        <w:tabs>
          <w:tab w:val="num" w:pos="851"/>
        </w:tabs>
        <w:ind w:left="0" w:firstLine="567"/>
      </w:pPr>
      <w:rPr>
        <w:rFonts w:ascii="Times New Roman" w:hAnsi="Times New Roman" w:hint="default"/>
        <w:b/>
        <w:i w:val="0"/>
        <w:sz w:val="24"/>
        <w:szCs w:val="24"/>
      </w:rPr>
    </w:lvl>
    <w:lvl w:ilvl="1" w:tplc="CCE4BA80">
      <w:start w:val="1"/>
      <w:numFmt w:val="bullet"/>
      <w:lvlText w:val="-"/>
      <w:lvlJc w:val="left"/>
      <w:pPr>
        <w:tabs>
          <w:tab w:val="num" w:pos="1418"/>
        </w:tabs>
        <w:ind w:left="1134" w:firstLine="0"/>
      </w:pPr>
      <w:rPr>
        <w:rFonts w:hint="default"/>
        <w:b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0E241ED"/>
    <w:multiLevelType w:val="hybridMultilevel"/>
    <w:tmpl w:val="B9E8B16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17">
    <w:nsid w:val="220A0519"/>
    <w:multiLevelType w:val="hybridMultilevel"/>
    <w:tmpl w:val="7BC261FC"/>
    <w:lvl w:ilvl="0" w:tplc="9216DC48">
      <w:start w:val="1"/>
      <w:numFmt w:val="bullet"/>
      <w:lvlText w:val="­"/>
      <w:lvlJc w:val="left"/>
      <w:pPr>
        <w:tabs>
          <w:tab w:val="num" w:pos="1418"/>
        </w:tabs>
        <w:ind w:left="1134" w:firstLine="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5846606"/>
    <w:multiLevelType w:val="hybridMultilevel"/>
    <w:tmpl w:val="D13690E0"/>
    <w:lvl w:ilvl="0" w:tplc="E7902B52">
      <w:start w:val="1"/>
      <w:numFmt w:val="decimal"/>
      <w:lvlText w:val="%1."/>
      <w:lvlJc w:val="left"/>
      <w:pPr>
        <w:tabs>
          <w:tab w:val="num" w:pos="1958"/>
        </w:tabs>
        <w:ind w:left="1674" w:firstLine="0"/>
      </w:pPr>
      <w:rPr>
        <w:rFonts w:hint="default"/>
        <w:b/>
        <w:i w:val="0"/>
      </w:rPr>
    </w:lvl>
    <w:lvl w:ilvl="1" w:tplc="D3F87DE0">
      <w:start w:val="1"/>
      <w:numFmt w:val="russianLower"/>
      <w:lvlText w:val="%2)"/>
      <w:lvlJc w:val="left"/>
      <w:pPr>
        <w:tabs>
          <w:tab w:val="num" w:pos="1904"/>
        </w:tabs>
        <w:ind w:left="162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25F6791A"/>
    <w:multiLevelType w:val="hybridMultilevel"/>
    <w:tmpl w:val="586203BC"/>
    <w:lvl w:ilvl="0" w:tplc="BB9273F0">
      <w:start w:val="1"/>
      <w:numFmt w:val="decimal"/>
      <w:lvlText w:val="%1."/>
      <w:lvlJc w:val="left"/>
      <w:pPr>
        <w:tabs>
          <w:tab w:val="num" w:pos="851"/>
        </w:tabs>
        <w:ind w:left="0" w:firstLine="567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8A20E89"/>
    <w:multiLevelType w:val="hybridMultilevel"/>
    <w:tmpl w:val="D3CCCCAC"/>
    <w:lvl w:ilvl="0" w:tplc="355EAF92">
      <w:start w:val="1"/>
      <w:numFmt w:val="decimal"/>
      <w:lvlText w:val="%1."/>
      <w:lvlJc w:val="left"/>
      <w:pPr>
        <w:tabs>
          <w:tab w:val="num" w:pos="851"/>
        </w:tabs>
        <w:ind w:left="0" w:firstLine="567"/>
      </w:pPr>
      <w:rPr>
        <w:rFonts w:hint="default"/>
        <w:b/>
        <w:i w:val="0"/>
      </w:rPr>
    </w:lvl>
    <w:lvl w:ilvl="1" w:tplc="A7166B9C">
      <w:start w:val="1"/>
      <w:numFmt w:val="russianLower"/>
      <w:lvlText w:val="%2)."/>
      <w:lvlJc w:val="left"/>
      <w:pPr>
        <w:tabs>
          <w:tab w:val="num" w:pos="2098"/>
        </w:tabs>
        <w:ind w:left="0" w:firstLine="1701"/>
      </w:pPr>
      <w:rPr>
        <w:rFonts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AE1233C"/>
    <w:multiLevelType w:val="hybridMultilevel"/>
    <w:tmpl w:val="DA38448C"/>
    <w:lvl w:ilvl="0" w:tplc="6CF0B7D4">
      <w:start w:val="1"/>
      <w:numFmt w:val="bullet"/>
      <w:lvlText w:val="­"/>
      <w:lvlJc w:val="left"/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22">
    <w:nsid w:val="2F200B5D"/>
    <w:multiLevelType w:val="hybridMultilevel"/>
    <w:tmpl w:val="04C68F9A"/>
    <w:lvl w:ilvl="0" w:tplc="5F2EC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91B7976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AC13FEB"/>
    <w:multiLevelType w:val="hybridMultilevel"/>
    <w:tmpl w:val="AF52671C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B0452E4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B252F96"/>
    <w:multiLevelType w:val="hybridMultilevel"/>
    <w:tmpl w:val="7F6A8BEC"/>
    <w:lvl w:ilvl="0" w:tplc="DF0EDC32">
      <w:start w:val="1"/>
      <w:numFmt w:val="decimal"/>
      <w:lvlText w:val="%1."/>
      <w:lvlJc w:val="left"/>
      <w:pPr>
        <w:tabs>
          <w:tab w:val="num" w:pos="851"/>
        </w:tabs>
        <w:ind w:left="0" w:firstLine="567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E213A8D"/>
    <w:multiLevelType w:val="hybridMultilevel"/>
    <w:tmpl w:val="EC54FBB8"/>
    <w:lvl w:ilvl="0" w:tplc="8424C20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2946B12"/>
    <w:multiLevelType w:val="hybridMultilevel"/>
    <w:tmpl w:val="B1D6CD5C"/>
    <w:lvl w:ilvl="0" w:tplc="8424C20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4CB635A"/>
    <w:multiLevelType w:val="hybridMultilevel"/>
    <w:tmpl w:val="7A02FB0C"/>
    <w:lvl w:ilvl="0" w:tplc="DF0EDC32">
      <w:start w:val="1"/>
      <w:numFmt w:val="decimal"/>
      <w:lvlText w:val="%1."/>
      <w:lvlJc w:val="left"/>
      <w:pPr>
        <w:tabs>
          <w:tab w:val="num" w:pos="851"/>
        </w:tabs>
        <w:ind w:left="0" w:firstLine="567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5965382"/>
    <w:multiLevelType w:val="hybridMultilevel"/>
    <w:tmpl w:val="C04CC22E"/>
    <w:lvl w:ilvl="0" w:tplc="0419000F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47CC1444"/>
    <w:multiLevelType w:val="hybridMultilevel"/>
    <w:tmpl w:val="65C49A7C"/>
    <w:lvl w:ilvl="0" w:tplc="DCF2AAD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DCF2AAD0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EDBCD52C">
      <w:start w:val="1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9157B1C"/>
    <w:multiLevelType w:val="hybridMultilevel"/>
    <w:tmpl w:val="4982963E"/>
    <w:lvl w:ilvl="0" w:tplc="8424C20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B23478E"/>
    <w:multiLevelType w:val="hybridMultilevel"/>
    <w:tmpl w:val="8DF8D2C4"/>
    <w:lvl w:ilvl="0" w:tplc="ABB4A766">
      <w:numFmt w:val="decimal"/>
      <w:lvlText w:val=""/>
      <w:lvlJc w:val="left"/>
    </w:lvl>
    <w:lvl w:ilvl="1" w:tplc="04190019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36">
    <w:nsid w:val="4CA8159A"/>
    <w:multiLevelType w:val="hybridMultilevel"/>
    <w:tmpl w:val="86980D10"/>
    <w:lvl w:ilvl="0" w:tplc="2E5284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50883254"/>
    <w:multiLevelType w:val="hybridMultilevel"/>
    <w:tmpl w:val="4CACF96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2EFE3788">
      <w:start w:val="4"/>
      <w:numFmt w:val="bullet"/>
      <w:lvlText w:val="-"/>
      <w:lvlJc w:val="left"/>
      <w:pPr>
        <w:tabs>
          <w:tab w:val="num" w:pos="1904"/>
        </w:tabs>
        <w:ind w:left="162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355EAF92">
      <w:start w:val="1"/>
      <w:numFmt w:val="decimal"/>
      <w:lvlText w:val="%4."/>
      <w:lvlJc w:val="left"/>
      <w:pPr>
        <w:tabs>
          <w:tab w:val="num" w:pos="851"/>
        </w:tabs>
        <w:ind w:left="0" w:firstLine="567"/>
      </w:pPr>
      <w:rPr>
        <w:rFonts w:hint="default"/>
        <w:b/>
        <w:i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8">
    <w:nsid w:val="52C177EB"/>
    <w:multiLevelType w:val="hybridMultilevel"/>
    <w:tmpl w:val="76065744"/>
    <w:lvl w:ilvl="0" w:tplc="ABB4A766">
      <w:numFmt w:val="decimal"/>
      <w:lvlText w:val=""/>
      <w:lvlJc w:val="left"/>
    </w:lvl>
    <w:lvl w:ilvl="1" w:tplc="04190019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39">
    <w:nsid w:val="5684501D"/>
    <w:multiLevelType w:val="hybridMultilevel"/>
    <w:tmpl w:val="4C5E1C3E"/>
    <w:lvl w:ilvl="0" w:tplc="08D4E8FE">
      <w:numFmt w:val="decimal"/>
      <w:lvlText w:val=""/>
      <w:lvlJc w:val="left"/>
    </w:lvl>
    <w:lvl w:ilvl="1" w:tplc="04190019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40">
    <w:nsid w:val="57297672"/>
    <w:multiLevelType w:val="hybridMultilevel"/>
    <w:tmpl w:val="A38E10E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5E425199"/>
    <w:multiLevelType w:val="hybridMultilevel"/>
    <w:tmpl w:val="DD045D4A"/>
    <w:lvl w:ilvl="0" w:tplc="E8441280">
      <w:numFmt w:val="decimal"/>
      <w:lvlText w:val=""/>
      <w:lvlJc w:val="left"/>
    </w:lvl>
    <w:lvl w:ilvl="1" w:tplc="78C246F2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42">
    <w:nsid w:val="5FC27301"/>
    <w:multiLevelType w:val="hybridMultilevel"/>
    <w:tmpl w:val="A1C0D0BE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60044E72"/>
    <w:multiLevelType w:val="hybridMultilevel"/>
    <w:tmpl w:val="6E20384A"/>
    <w:lvl w:ilvl="0" w:tplc="E752F244">
      <w:numFmt w:val="decimal"/>
      <w:lvlText w:val=""/>
      <w:lvlJc w:val="left"/>
    </w:lvl>
    <w:lvl w:ilvl="1" w:tplc="04190019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44">
    <w:nsid w:val="609A48EC"/>
    <w:multiLevelType w:val="hybridMultilevel"/>
    <w:tmpl w:val="556C8C16"/>
    <w:lvl w:ilvl="0" w:tplc="DCF2AAD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DCF2AAD0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ABB608F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1693EA4"/>
    <w:multiLevelType w:val="hybridMultilevel"/>
    <w:tmpl w:val="9CF0180E"/>
    <w:lvl w:ilvl="0" w:tplc="0419000F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1C63477"/>
    <w:multiLevelType w:val="hybridMultilevel"/>
    <w:tmpl w:val="11BA77DA"/>
    <w:lvl w:ilvl="0" w:tplc="034CBEA2">
      <w:numFmt w:val="decimal"/>
      <w:lvlText w:val=""/>
      <w:lvlJc w:val="left"/>
    </w:lvl>
    <w:lvl w:ilvl="1" w:tplc="04190019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47">
    <w:nsid w:val="62813E82"/>
    <w:multiLevelType w:val="hybridMultilevel"/>
    <w:tmpl w:val="7106917E"/>
    <w:lvl w:ilvl="0" w:tplc="0419000F">
      <w:numFmt w:val="decimal"/>
      <w:lvlText w:val=""/>
      <w:lvlJc w:val="left"/>
    </w:lvl>
    <w:lvl w:ilvl="1" w:tplc="922C34F0">
      <w:numFmt w:val="decimal"/>
      <w:lvlText w:val=""/>
      <w:lvlJc w:val="left"/>
    </w:lvl>
    <w:lvl w:ilvl="2" w:tplc="546049A2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48">
    <w:nsid w:val="660E74AD"/>
    <w:multiLevelType w:val="hybridMultilevel"/>
    <w:tmpl w:val="D3F612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72126EE"/>
    <w:multiLevelType w:val="hybridMultilevel"/>
    <w:tmpl w:val="6CF44678"/>
    <w:lvl w:ilvl="0" w:tplc="E752F244">
      <w:numFmt w:val="decimal"/>
      <w:lvlText w:val=""/>
      <w:lvlJc w:val="left"/>
    </w:lvl>
    <w:lvl w:ilvl="1" w:tplc="057E2714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50">
    <w:nsid w:val="67835045"/>
    <w:multiLevelType w:val="hybridMultilevel"/>
    <w:tmpl w:val="4B6E125A"/>
    <w:lvl w:ilvl="0" w:tplc="BB9273F0">
      <w:numFmt w:val="decimal"/>
      <w:lvlText w:val=""/>
      <w:lvlJc w:val="left"/>
    </w:lvl>
    <w:lvl w:ilvl="1" w:tplc="04190019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51">
    <w:nsid w:val="69E66E2D"/>
    <w:multiLevelType w:val="hybridMultilevel"/>
    <w:tmpl w:val="226E4560"/>
    <w:lvl w:ilvl="0" w:tplc="91248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A6A2183"/>
    <w:multiLevelType w:val="hybridMultilevel"/>
    <w:tmpl w:val="CD2ED61C"/>
    <w:lvl w:ilvl="0" w:tplc="034CBEA2">
      <w:numFmt w:val="decimal"/>
      <w:lvlText w:val=""/>
      <w:lvlJc w:val="left"/>
    </w:lvl>
    <w:lvl w:ilvl="1" w:tplc="04190019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53">
    <w:nsid w:val="6D2210FD"/>
    <w:multiLevelType w:val="hybridMultilevel"/>
    <w:tmpl w:val="D2BC0618"/>
    <w:lvl w:ilvl="0" w:tplc="F97468AC">
      <w:numFmt w:val="decimal"/>
      <w:lvlText w:val=""/>
      <w:lvlJc w:val="left"/>
    </w:lvl>
    <w:lvl w:ilvl="1" w:tplc="04190019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54">
    <w:nsid w:val="6D24459E"/>
    <w:multiLevelType w:val="hybridMultilevel"/>
    <w:tmpl w:val="310ADAC2"/>
    <w:lvl w:ilvl="0" w:tplc="2FF64EFA">
      <w:numFmt w:val="decimal"/>
      <w:lvlText w:val=""/>
      <w:lvlJc w:val="left"/>
    </w:lvl>
    <w:lvl w:ilvl="1" w:tplc="E7902B52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55">
    <w:nsid w:val="6D2B5137"/>
    <w:multiLevelType w:val="hybridMultilevel"/>
    <w:tmpl w:val="C4E884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6ECC488A"/>
    <w:multiLevelType w:val="hybridMultilevel"/>
    <w:tmpl w:val="5324EA9C"/>
    <w:lvl w:ilvl="0" w:tplc="BB9273F0">
      <w:numFmt w:val="decimal"/>
      <w:lvlText w:val=""/>
      <w:lvlJc w:val="left"/>
    </w:lvl>
    <w:lvl w:ilvl="1" w:tplc="04190019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57">
    <w:nsid w:val="73833DBD"/>
    <w:multiLevelType w:val="hybridMultilevel"/>
    <w:tmpl w:val="8B4C83FA"/>
    <w:lvl w:ilvl="0" w:tplc="ABB4A766">
      <w:numFmt w:val="decimal"/>
      <w:lvlText w:val=""/>
      <w:lvlJc w:val="left"/>
    </w:lvl>
    <w:lvl w:ilvl="1" w:tplc="04190019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58">
    <w:nsid w:val="77166099"/>
    <w:multiLevelType w:val="hybridMultilevel"/>
    <w:tmpl w:val="0CA8CD8E"/>
    <w:lvl w:ilvl="0" w:tplc="912485A4">
      <w:start w:val="1"/>
      <w:numFmt w:val="bullet"/>
      <w:lvlText w:val="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59">
    <w:nsid w:val="7787513A"/>
    <w:multiLevelType w:val="hybridMultilevel"/>
    <w:tmpl w:val="CC4AC4C2"/>
    <w:lvl w:ilvl="0" w:tplc="6CF0B7D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8B04322"/>
    <w:multiLevelType w:val="hybridMultilevel"/>
    <w:tmpl w:val="400A1BF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2EFE3788">
      <w:start w:val="4"/>
      <w:numFmt w:val="bullet"/>
      <w:lvlText w:val="-"/>
      <w:lvlJc w:val="left"/>
      <w:pPr>
        <w:tabs>
          <w:tab w:val="num" w:pos="1904"/>
        </w:tabs>
        <w:ind w:left="162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2EFE3788">
      <w:start w:val="4"/>
      <w:numFmt w:val="bullet"/>
      <w:lvlText w:val="-"/>
      <w:lvlJc w:val="left"/>
      <w:pPr>
        <w:tabs>
          <w:tab w:val="num" w:pos="851"/>
        </w:tabs>
        <w:ind w:left="567" w:firstLine="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1">
    <w:nsid w:val="796D2B9D"/>
    <w:multiLevelType w:val="hybridMultilevel"/>
    <w:tmpl w:val="9E6AB270"/>
    <w:lvl w:ilvl="0" w:tplc="EBB4043A">
      <w:numFmt w:val="decimal"/>
      <w:lvlText w:val=""/>
      <w:lvlJc w:val="left"/>
    </w:lvl>
    <w:lvl w:ilvl="1" w:tplc="04190019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62">
    <w:nsid w:val="79CB36D1"/>
    <w:multiLevelType w:val="hybridMultilevel"/>
    <w:tmpl w:val="4F20DC22"/>
    <w:lvl w:ilvl="0" w:tplc="057E2714">
      <w:numFmt w:val="decimal"/>
      <w:lvlText w:val=""/>
      <w:lvlJc w:val="left"/>
    </w:lvl>
    <w:lvl w:ilvl="1" w:tplc="04190019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63">
    <w:nsid w:val="7C354139"/>
    <w:multiLevelType w:val="hybridMultilevel"/>
    <w:tmpl w:val="F32A25F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>
    <w:nsid w:val="7CC73F75"/>
    <w:multiLevelType w:val="hybridMultilevel"/>
    <w:tmpl w:val="BB100A08"/>
    <w:lvl w:ilvl="0" w:tplc="034CBEA2">
      <w:numFmt w:val="decimal"/>
      <w:lvlText w:val=""/>
      <w:lvlJc w:val="left"/>
    </w:lvl>
    <w:lvl w:ilvl="1" w:tplc="9216DC48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65">
    <w:nsid w:val="7EB943E6"/>
    <w:multiLevelType w:val="hybridMultilevel"/>
    <w:tmpl w:val="17240770"/>
    <w:lvl w:ilvl="0" w:tplc="D3109DCC">
      <w:numFmt w:val="decimal"/>
      <w:lvlText w:val=""/>
      <w:lvlJc w:val="left"/>
    </w:lvl>
    <w:lvl w:ilvl="1" w:tplc="04190019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num w:numId="1">
    <w:abstractNumId w:val="25"/>
  </w:num>
  <w:num w:numId="2">
    <w:abstractNumId w:val="24"/>
  </w:num>
  <w:num w:numId="3">
    <w:abstractNumId w:val="51"/>
  </w:num>
  <w:num w:numId="4">
    <w:abstractNumId w:val="55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5"/>
  </w:num>
  <w:num w:numId="8">
    <w:abstractNumId w:val="30"/>
  </w:num>
  <w:num w:numId="9">
    <w:abstractNumId w:val="12"/>
  </w:num>
  <w:num w:numId="10">
    <w:abstractNumId w:val="27"/>
  </w:num>
  <w:num w:numId="11">
    <w:abstractNumId w:val="37"/>
  </w:num>
  <w:num w:numId="12">
    <w:abstractNumId w:val="60"/>
  </w:num>
  <w:num w:numId="13">
    <w:abstractNumId w:val="20"/>
  </w:num>
  <w:num w:numId="14">
    <w:abstractNumId w:val="41"/>
  </w:num>
  <w:num w:numId="15">
    <w:abstractNumId w:val="43"/>
  </w:num>
  <w:num w:numId="16">
    <w:abstractNumId w:val="47"/>
  </w:num>
  <w:num w:numId="17">
    <w:abstractNumId w:val="13"/>
  </w:num>
  <w:num w:numId="18">
    <w:abstractNumId w:val="10"/>
  </w:num>
  <w:num w:numId="19">
    <w:abstractNumId w:val="54"/>
  </w:num>
  <w:num w:numId="20">
    <w:abstractNumId w:val="49"/>
  </w:num>
  <w:num w:numId="21">
    <w:abstractNumId w:val="62"/>
  </w:num>
  <w:num w:numId="22">
    <w:abstractNumId w:val="39"/>
  </w:num>
  <w:num w:numId="23">
    <w:abstractNumId w:val="6"/>
  </w:num>
  <w:num w:numId="24">
    <w:abstractNumId w:val="50"/>
  </w:num>
  <w:num w:numId="25">
    <w:abstractNumId w:val="56"/>
  </w:num>
  <w:num w:numId="26">
    <w:abstractNumId w:val="19"/>
  </w:num>
  <w:num w:numId="27">
    <w:abstractNumId w:val="53"/>
  </w:num>
  <w:num w:numId="28">
    <w:abstractNumId w:val="61"/>
  </w:num>
  <w:num w:numId="29">
    <w:abstractNumId w:val="17"/>
  </w:num>
  <w:num w:numId="30">
    <w:abstractNumId w:val="28"/>
  </w:num>
  <w:num w:numId="31">
    <w:abstractNumId w:val="52"/>
  </w:num>
  <w:num w:numId="32">
    <w:abstractNumId w:val="29"/>
  </w:num>
  <w:num w:numId="33">
    <w:abstractNumId w:val="34"/>
  </w:num>
  <w:num w:numId="34">
    <w:abstractNumId w:val="18"/>
  </w:num>
  <w:num w:numId="35">
    <w:abstractNumId w:val="46"/>
  </w:num>
  <w:num w:numId="36">
    <w:abstractNumId w:val="64"/>
  </w:num>
  <w:num w:numId="37">
    <w:abstractNumId w:val="38"/>
  </w:num>
  <w:num w:numId="38">
    <w:abstractNumId w:val="9"/>
  </w:num>
  <w:num w:numId="39">
    <w:abstractNumId w:val="57"/>
  </w:num>
  <w:num w:numId="40">
    <w:abstractNumId w:val="35"/>
  </w:num>
  <w:num w:numId="41">
    <w:abstractNumId w:val="65"/>
  </w:num>
  <w:num w:numId="42">
    <w:abstractNumId w:val="21"/>
  </w:num>
  <w:num w:numId="43">
    <w:abstractNumId w:val="59"/>
  </w:num>
  <w:num w:numId="44">
    <w:abstractNumId w:val="58"/>
  </w:num>
  <w:num w:numId="45">
    <w:abstractNumId w:val="7"/>
  </w:num>
  <w:num w:numId="46">
    <w:abstractNumId w:val="26"/>
  </w:num>
  <w:num w:numId="47">
    <w:abstractNumId w:val="16"/>
  </w:num>
  <w:num w:numId="48">
    <w:abstractNumId w:val="45"/>
  </w:num>
  <w:num w:numId="49">
    <w:abstractNumId w:val="31"/>
  </w:num>
  <w:num w:numId="50">
    <w:abstractNumId w:val="22"/>
  </w:num>
  <w:num w:numId="51">
    <w:abstractNumId w:val="33"/>
  </w:num>
  <w:num w:numId="52">
    <w:abstractNumId w:val="44"/>
  </w:num>
  <w:num w:numId="53">
    <w:abstractNumId w:val="48"/>
  </w:num>
  <w:num w:numId="54">
    <w:abstractNumId w:val="63"/>
  </w:num>
  <w:num w:numId="55">
    <w:abstractNumId w:val="11"/>
  </w:num>
  <w:num w:numId="56">
    <w:abstractNumId w:val="40"/>
  </w:num>
  <w:num w:numId="57">
    <w:abstractNumId w:val="23"/>
  </w:num>
  <w:num w:numId="58">
    <w:abstractNumId w:val="36"/>
  </w:num>
  <w:num w:numId="59">
    <w:abstractNumId w:val="14"/>
  </w:num>
  <w:num w:numId="60">
    <w:abstractNumId w:val="4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F7F"/>
    <w:rsid w:val="00012F96"/>
    <w:rsid w:val="0003156A"/>
    <w:rsid w:val="00040635"/>
    <w:rsid w:val="00043472"/>
    <w:rsid w:val="00051E75"/>
    <w:rsid w:val="000603C5"/>
    <w:rsid w:val="00093BA6"/>
    <w:rsid w:val="000A0BE3"/>
    <w:rsid w:val="000C0F7F"/>
    <w:rsid w:val="000C68C9"/>
    <w:rsid w:val="000E513F"/>
    <w:rsid w:val="00126A05"/>
    <w:rsid w:val="00180BE3"/>
    <w:rsid w:val="0018468B"/>
    <w:rsid w:val="001867D0"/>
    <w:rsid w:val="001A28F7"/>
    <w:rsid w:val="001C7CFB"/>
    <w:rsid w:val="001E149F"/>
    <w:rsid w:val="001E4D46"/>
    <w:rsid w:val="001F1490"/>
    <w:rsid w:val="001F3AE7"/>
    <w:rsid w:val="00201E85"/>
    <w:rsid w:val="00204B71"/>
    <w:rsid w:val="00247EBF"/>
    <w:rsid w:val="00252A50"/>
    <w:rsid w:val="00253306"/>
    <w:rsid w:val="00256037"/>
    <w:rsid w:val="00260222"/>
    <w:rsid w:val="002710B6"/>
    <w:rsid w:val="002C3EF5"/>
    <w:rsid w:val="002D08D2"/>
    <w:rsid w:val="002D326C"/>
    <w:rsid w:val="002F2C6D"/>
    <w:rsid w:val="00302382"/>
    <w:rsid w:val="00324444"/>
    <w:rsid w:val="00337D5F"/>
    <w:rsid w:val="003672E8"/>
    <w:rsid w:val="0038005D"/>
    <w:rsid w:val="0039727C"/>
    <w:rsid w:val="003B3912"/>
    <w:rsid w:val="003B5CAA"/>
    <w:rsid w:val="00416B95"/>
    <w:rsid w:val="00422374"/>
    <w:rsid w:val="00424021"/>
    <w:rsid w:val="004416D5"/>
    <w:rsid w:val="00481774"/>
    <w:rsid w:val="00486CF3"/>
    <w:rsid w:val="00492C7A"/>
    <w:rsid w:val="004930C2"/>
    <w:rsid w:val="004B0BF4"/>
    <w:rsid w:val="004B1418"/>
    <w:rsid w:val="004E46B1"/>
    <w:rsid w:val="004E488F"/>
    <w:rsid w:val="004F4690"/>
    <w:rsid w:val="00515395"/>
    <w:rsid w:val="005326D7"/>
    <w:rsid w:val="0054418F"/>
    <w:rsid w:val="005519D3"/>
    <w:rsid w:val="00573A41"/>
    <w:rsid w:val="00575572"/>
    <w:rsid w:val="005773D6"/>
    <w:rsid w:val="0058008D"/>
    <w:rsid w:val="00583ACB"/>
    <w:rsid w:val="005B5CAC"/>
    <w:rsid w:val="005C52DB"/>
    <w:rsid w:val="005C73B5"/>
    <w:rsid w:val="005F4BD2"/>
    <w:rsid w:val="00604F62"/>
    <w:rsid w:val="0061293B"/>
    <w:rsid w:val="0062485F"/>
    <w:rsid w:val="00637E82"/>
    <w:rsid w:val="006774D0"/>
    <w:rsid w:val="006B1903"/>
    <w:rsid w:val="006B1EB0"/>
    <w:rsid w:val="006B4B5A"/>
    <w:rsid w:val="006E57CF"/>
    <w:rsid w:val="00705FF3"/>
    <w:rsid w:val="007237C1"/>
    <w:rsid w:val="0075546F"/>
    <w:rsid w:val="00757D67"/>
    <w:rsid w:val="00762B4C"/>
    <w:rsid w:val="007632B7"/>
    <w:rsid w:val="00766CE6"/>
    <w:rsid w:val="00790DCA"/>
    <w:rsid w:val="007A5673"/>
    <w:rsid w:val="007C61CB"/>
    <w:rsid w:val="007D1B1E"/>
    <w:rsid w:val="007E4247"/>
    <w:rsid w:val="007E454E"/>
    <w:rsid w:val="007F163E"/>
    <w:rsid w:val="007F6146"/>
    <w:rsid w:val="0080441C"/>
    <w:rsid w:val="00850018"/>
    <w:rsid w:val="0085145B"/>
    <w:rsid w:val="00862704"/>
    <w:rsid w:val="008A687F"/>
    <w:rsid w:val="008A744B"/>
    <w:rsid w:val="008C44FD"/>
    <w:rsid w:val="008D1D02"/>
    <w:rsid w:val="008D4670"/>
    <w:rsid w:val="008F1922"/>
    <w:rsid w:val="00900A03"/>
    <w:rsid w:val="00912C90"/>
    <w:rsid w:val="00917F7E"/>
    <w:rsid w:val="00946ADA"/>
    <w:rsid w:val="00953E0B"/>
    <w:rsid w:val="009567FC"/>
    <w:rsid w:val="00960F1B"/>
    <w:rsid w:val="009A5CB6"/>
    <w:rsid w:val="00A05626"/>
    <w:rsid w:val="00A21114"/>
    <w:rsid w:val="00A266A6"/>
    <w:rsid w:val="00A26887"/>
    <w:rsid w:val="00A55D24"/>
    <w:rsid w:val="00A63058"/>
    <w:rsid w:val="00A6387A"/>
    <w:rsid w:val="00A71BEA"/>
    <w:rsid w:val="00A727EB"/>
    <w:rsid w:val="00A7453D"/>
    <w:rsid w:val="00A75027"/>
    <w:rsid w:val="00A800B9"/>
    <w:rsid w:val="00A84B09"/>
    <w:rsid w:val="00A9216B"/>
    <w:rsid w:val="00AA06F6"/>
    <w:rsid w:val="00AA2733"/>
    <w:rsid w:val="00AF164C"/>
    <w:rsid w:val="00AF642D"/>
    <w:rsid w:val="00B058A7"/>
    <w:rsid w:val="00B068A8"/>
    <w:rsid w:val="00B16B80"/>
    <w:rsid w:val="00B25D4D"/>
    <w:rsid w:val="00B60DA4"/>
    <w:rsid w:val="00B659AD"/>
    <w:rsid w:val="00B832D6"/>
    <w:rsid w:val="00B836A2"/>
    <w:rsid w:val="00B84512"/>
    <w:rsid w:val="00B865C2"/>
    <w:rsid w:val="00BD445E"/>
    <w:rsid w:val="00BE33C5"/>
    <w:rsid w:val="00BF72F3"/>
    <w:rsid w:val="00C042EB"/>
    <w:rsid w:val="00C12D91"/>
    <w:rsid w:val="00C15929"/>
    <w:rsid w:val="00C15AB2"/>
    <w:rsid w:val="00C30269"/>
    <w:rsid w:val="00C33C66"/>
    <w:rsid w:val="00C40FD7"/>
    <w:rsid w:val="00C62C77"/>
    <w:rsid w:val="00C75758"/>
    <w:rsid w:val="00C86F9F"/>
    <w:rsid w:val="00CB4CE7"/>
    <w:rsid w:val="00CE1CAC"/>
    <w:rsid w:val="00CE464C"/>
    <w:rsid w:val="00CF13BF"/>
    <w:rsid w:val="00CF2A1E"/>
    <w:rsid w:val="00D04DAF"/>
    <w:rsid w:val="00D23903"/>
    <w:rsid w:val="00D241E0"/>
    <w:rsid w:val="00D30703"/>
    <w:rsid w:val="00D44598"/>
    <w:rsid w:val="00D53044"/>
    <w:rsid w:val="00D63A2C"/>
    <w:rsid w:val="00D67503"/>
    <w:rsid w:val="00D850EA"/>
    <w:rsid w:val="00DB3464"/>
    <w:rsid w:val="00DD1775"/>
    <w:rsid w:val="00DD4F28"/>
    <w:rsid w:val="00DF694C"/>
    <w:rsid w:val="00E058B6"/>
    <w:rsid w:val="00E17D13"/>
    <w:rsid w:val="00E35E89"/>
    <w:rsid w:val="00E45883"/>
    <w:rsid w:val="00E81DE1"/>
    <w:rsid w:val="00E87280"/>
    <w:rsid w:val="00EA3C9F"/>
    <w:rsid w:val="00EA630B"/>
    <w:rsid w:val="00EB4C9E"/>
    <w:rsid w:val="00ED13CF"/>
    <w:rsid w:val="00EF4DF2"/>
    <w:rsid w:val="00F22EE8"/>
    <w:rsid w:val="00F25887"/>
    <w:rsid w:val="00F47F40"/>
    <w:rsid w:val="00F517F6"/>
    <w:rsid w:val="00F53E13"/>
    <w:rsid w:val="00F56459"/>
    <w:rsid w:val="00F72540"/>
    <w:rsid w:val="00F9174F"/>
    <w:rsid w:val="00FA736C"/>
    <w:rsid w:val="00FB5163"/>
    <w:rsid w:val="00FC6715"/>
    <w:rsid w:val="00FE6746"/>
    <w:rsid w:val="00FF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44AC6-1602-48F8-9E89-498FC8631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C0F7F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12D91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C12D91"/>
    <w:pPr>
      <w:keepNext/>
      <w:keepLines/>
      <w:widowControl/>
      <w:spacing w:before="40" w:line="240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C12D91"/>
    <w:pPr>
      <w:keepNext/>
      <w:widowControl/>
      <w:spacing w:before="240" w:after="60" w:line="276" w:lineRule="auto"/>
      <w:ind w:left="0" w:firstLine="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5B5CAC"/>
    <w:pPr>
      <w:keepNext/>
      <w:keepLines/>
      <w:widowControl/>
      <w:spacing w:before="40" w:line="240" w:lineRule="auto"/>
      <w:ind w:left="0" w:firstLine="0"/>
      <w:jc w:val="left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6">
    <w:name w:val="heading 6"/>
    <w:basedOn w:val="a0"/>
    <w:next w:val="a0"/>
    <w:link w:val="60"/>
    <w:qFormat/>
    <w:rsid w:val="00C12D91"/>
    <w:pPr>
      <w:widowControl/>
      <w:spacing w:before="240" w:after="60" w:line="240" w:lineRule="auto"/>
      <w:ind w:left="0" w:firstLine="0"/>
      <w:jc w:val="left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573A41"/>
    <w:pPr>
      <w:ind w:left="720"/>
      <w:contextualSpacing/>
    </w:pPr>
  </w:style>
  <w:style w:type="paragraph" w:customStyle="1" w:styleId="ReportMain">
    <w:name w:val="Report_Main"/>
    <w:basedOn w:val="a0"/>
    <w:link w:val="ReportMain0"/>
    <w:rsid w:val="005F4BD2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5F4BD2"/>
    <w:rPr>
      <w:rFonts w:ascii="Times New Roman" w:eastAsia="Calibri" w:hAnsi="Times New Roman" w:cs="Times New Roman"/>
      <w:sz w:val="24"/>
    </w:rPr>
  </w:style>
  <w:style w:type="paragraph" w:styleId="a6">
    <w:name w:val="header"/>
    <w:basedOn w:val="a0"/>
    <w:link w:val="a7"/>
    <w:uiPriority w:val="9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uiPriority w:val="9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0"/>
    <w:unhideWhenUsed/>
    <w:rsid w:val="00043472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b">
    <w:name w:val="Hyperlink"/>
    <w:basedOn w:val="a1"/>
    <w:uiPriority w:val="99"/>
    <w:unhideWhenUsed/>
    <w:rsid w:val="00B865C2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12D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1"/>
    <w:link w:val="6"/>
    <w:rsid w:val="00C12D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eportHead">
    <w:name w:val="Report_Head"/>
    <w:basedOn w:val="a0"/>
    <w:link w:val="ReportHead0"/>
    <w:rsid w:val="00C12D91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paragraph" w:styleId="21">
    <w:name w:val="Body Text 2"/>
    <w:basedOn w:val="a0"/>
    <w:link w:val="22"/>
    <w:rsid w:val="00C12D91"/>
    <w:pPr>
      <w:widowControl/>
      <w:spacing w:line="240" w:lineRule="auto"/>
      <w:ind w:left="0" w:firstLine="0"/>
      <w:jc w:val="left"/>
    </w:pPr>
    <w:rPr>
      <w:sz w:val="24"/>
    </w:rPr>
  </w:style>
  <w:style w:type="character" w:customStyle="1" w:styleId="22">
    <w:name w:val="Основной текст 2 Знак"/>
    <w:basedOn w:val="a1"/>
    <w:link w:val="21"/>
    <w:rsid w:val="00C12D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C12D91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C12D91"/>
    <w:pPr>
      <w:widowControl/>
      <w:suppressAutoHyphens/>
      <w:spacing w:line="240" w:lineRule="auto"/>
      <w:ind w:left="0" w:firstLine="0"/>
      <w:jc w:val="left"/>
    </w:pPr>
    <w:rPr>
      <w:sz w:val="28"/>
      <w:lang w:eastAsia="ar-SA"/>
    </w:rPr>
  </w:style>
  <w:style w:type="paragraph" w:styleId="ac">
    <w:name w:val="TOC Heading"/>
    <w:basedOn w:val="1"/>
    <w:next w:val="a0"/>
    <w:uiPriority w:val="39"/>
    <w:qFormat/>
    <w:rsid w:val="00C12D9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d">
    <w:name w:val="Plain Text"/>
    <w:aliases w:val="Знак"/>
    <w:basedOn w:val="a0"/>
    <w:link w:val="ae"/>
    <w:rsid w:val="00C12D91"/>
    <w:pPr>
      <w:widowControl/>
      <w:spacing w:line="240" w:lineRule="auto"/>
      <w:ind w:left="0" w:firstLine="0"/>
      <w:jc w:val="left"/>
    </w:pPr>
    <w:rPr>
      <w:rFonts w:ascii="Courier New" w:hAnsi="Courier New"/>
    </w:rPr>
  </w:style>
  <w:style w:type="character" w:customStyle="1" w:styleId="ae">
    <w:name w:val="Текст Знак"/>
    <w:aliases w:val="Знак Знак"/>
    <w:basedOn w:val="a1"/>
    <w:link w:val="ad"/>
    <w:rsid w:val="00C12D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Основной список"/>
    <w:basedOn w:val="a0"/>
    <w:rsid w:val="00C12D91"/>
    <w:pPr>
      <w:widowControl/>
      <w:numPr>
        <w:numId w:val="5"/>
      </w:numPr>
      <w:spacing w:line="240" w:lineRule="auto"/>
      <w:ind w:firstLine="0"/>
    </w:pPr>
    <w:rPr>
      <w:sz w:val="28"/>
      <w:szCs w:val="24"/>
    </w:rPr>
  </w:style>
  <w:style w:type="paragraph" w:customStyle="1" w:styleId="Num1Bold">
    <w:name w:val="Num1Bold"/>
    <w:rsid w:val="00C12D91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rsid w:val="00C12D9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tab">
    <w:name w:val="Num a)_tab"/>
    <w:uiPriority w:val="99"/>
    <w:rsid w:val="00C12D91"/>
    <w:pPr>
      <w:keepNext/>
      <w:keepLines/>
      <w:widowControl w:val="0"/>
      <w:tabs>
        <w:tab w:val="left" w:pos="1361"/>
        <w:tab w:val="left" w:pos="2268"/>
        <w:tab w:val="left" w:pos="3175"/>
        <w:tab w:val="left" w:pos="4082"/>
      </w:tabs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af">
    <w:name w:val="Body Text Indent"/>
    <w:basedOn w:val="a0"/>
    <w:link w:val="af0"/>
    <w:uiPriority w:val="99"/>
    <w:semiHidden/>
    <w:unhideWhenUsed/>
    <w:rsid w:val="00C12D91"/>
    <w:pPr>
      <w:widowControl/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f0">
    <w:name w:val="Основной текст с отступом Знак"/>
    <w:basedOn w:val="a1"/>
    <w:link w:val="af"/>
    <w:uiPriority w:val="99"/>
    <w:semiHidden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12D91"/>
    <w:pPr>
      <w:widowControl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12D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lock Text"/>
    <w:basedOn w:val="a0"/>
    <w:rsid w:val="00C12D91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styleId="af2">
    <w:name w:val="Title"/>
    <w:basedOn w:val="a0"/>
    <w:link w:val="af3"/>
    <w:qFormat/>
    <w:rsid w:val="00C12D91"/>
    <w:pPr>
      <w:widowControl/>
      <w:spacing w:line="240" w:lineRule="auto"/>
      <w:ind w:left="0" w:firstLine="0"/>
      <w:jc w:val="center"/>
    </w:pPr>
    <w:rPr>
      <w:sz w:val="28"/>
    </w:rPr>
  </w:style>
  <w:style w:type="character" w:customStyle="1" w:styleId="af3">
    <w:name w:val="Название Знак"/>
    <w:basedOn w:val="a1"/>
    <w:link w:val="af2"/>
    <w:rsid w:val="00C12D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"/>
    <w:basedOn w:val="a0"/>
    <w:link w:val="af5"/>
    <w:uiPriority w:val="99"/>
    <w:semiHidden/>
    <w:unhideWhenUsed/>
    <w:rsid w:val="00C12D91"/>
    <w:pPr>
      <w:widowControl/>
      <w:spacing w:after="120" w:line="240" w:lineRule="auto"/>
      <w:ind w:left="0" w:firstLine="0"/>
      <w:jc w:val="left"/>
    </w:pPr>
    <w:rPr>
      <w:sz w:val="24"/>
      <w:szCs w:val="24"/>
    </w:rPr>
  </w:style>
  <w:style w:type="character" w:customStyle="1" w:styleId="af5">
    <w:name w:val="Основной текст Знак"/>
    <w:basedOn w:val="a1"/>
    <w:link w:val="af4"/>
    <w:uiPriority w:val="99"/>
    <w:semiHidden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C12D91"/>
    <w:pPr>
      <w:widowControl/>
      <w:spacing w:before="30" w:after="150" w:line="240" w:lineRule="auto"/>
      <w:ind w:left="0" w:firstLine="0"/>
      <w:jc w:val="center"/>
    </w:pPr>
    <w:rPr>
      <w:rFonts w:ascii="Arial" w:eastAsia="Calibri" w:hAnsi="Arial" w:cs="Arial"/>
    </w:rPr>
  </w:style>
  <w:style w:type="paragraph" w:customStyle="1" w:styleId="Default">
    <w:name w:val="Default"/>
    <w:rsid w:val="00C12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C15AB2"/>
    <w:pPr>
      <w:widowControl/>
      <w:tabs>
        <w:tab w:val="right" w:leader="dot" w:pos="9627"/>
      </w:tabs>
      <w:spacing w:after="100" w:line="240" w:lineRule="auto"/>
      <w:ind w:left="709" w:firstLine="426"/>
    </w:pPr>
    <w:rPr>
      <w:rFonts w:eastAsiaTheme="majorEastAsia"/>
      <w:noProof/>
      <w:sz w:val="24"/>
      <w:szCs w:val="24"/>
    </w:rPr>
  </w:style>
  <w:style w:type="paragraph" w:styleId="25">
    <w:name w:val="toc 2"/>
    <w:basedOn w:val="a0"/>
    <w:next w:val="a0"/>
    <w:autoRedefine/>
    <w:uiPriority w:val="39"/>
    <w:unhideWhenUsed/>
    <w:rsid w:val="00C12D91"/>
    <w:pPr>
      <w:widowControl/>
      <w:tabs>
        <w:tab w:val="left" w:pos="880"/>
        <w:tab w:val="right" w:leader="dot" w:pos="10478"/>
      </w:tabs>
      <w:spacing w:line="360" w:lineRule="auto"/>
      <w:ind w:left="426" w:firstLine="0"/>
      <w:jc w:val="left"/>
    </w:pPr>
    <w:rPr>
      <w:sz w:val="24"/>
      <w:szCs w:val="24"/>
    </w:rPr>
  </w:style>
  <w:style w:type="paragraph" w:styleId="33">
    <w:name w:val="toc 3"/>
    <w:basedOn w:val="a0"/>
    <w:next w:val="a0"/>
    <w:autoRedefine/>
    <w:uiPriority w:val="39"/>
    <w:unhideWhenUsed/>
    <w:rsid w:val="00C12D91"/>
    <w:pPr>
      <w:widowControl/>
      <w:tabs>
        <w:tab w:val="right" w:leader="dot" w:pos="10478"/>
      </w:tabs>
      <w:spacing w:line="360" w:lineRule="auto"/>
      <w:ind w:left="709" w:firstLine="0"/>
      <w:jc w:val="left"/>
    </w:pPr>
    <w:rPr>
      <w:sz w:val="24"/>
      <w:szCs w:val="24"/>
    </w:rPr>
  </w:style>
  <w:style w:type="paragraph" w:styleId="af6">
    <w:name w:val="Balloon Text"/>
    <w:basedOn w:val="a0"/>
    <w:link w:val="af7"/>
    <w:uiPriority w:val="99"/>
    <w:semiHidden/>
    <w:unhideWhenUsed/>
    <w:rsid w:val="00C12D91"/>
    <w:pPr>
      <w:widowControl/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C12D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B5CA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5B5CAC"/>
  </w:style>
  <w:style w:type="paragraph" w:customStyle="1" w:styleId="af8">
    <w:name w:val="a"/>
    <w:basedOn w:val="a0"/>
    <w:rsid w:val="005B5CAC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table" w:styleId="af9">
    <w:name w:val="Table Grid"/>
    <w:basedOn w:val="a2"/>
    <w:rsid w:val="005B5C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0">
    <w:name w:val="Report_Head Знак"/>
    <w:basedOn w:val="a1"/>
    <w:link w:val="ReportHead"/>
    <w:rsid w:val="00A266A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-2">
    <w:name w:val="Table Web 2"/>
    <w:basedOn w:val="a2"/>
    <w:uiPriority w:val="99"/>
    <w:semiHidden/>
    <w:unhideWhenUsed/>
    <w:rsid w:val="007F6146"/>
    <w:pPr>
      <w:spacing w:after="200" w:line="276" w:lineRule="auto"/>
    </w:pPr>
    <w:rPr>
      <w:rFonts w:eastAsiaTheme="minorEastAsia"/>
      <w:lang w:eastAsia="zh-C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5">
    <w:name w:val="Абзац списка Знак"/>
    <w:basedOn w:val="a1"/>
    <w:link w:val="a4"/>
    <w:uiPriority w:val="34"/>
    <w:locked/>
    <w:rsid w:val="003672E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3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50694-05A6-4393-BA83-CABB3C6BF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9</Pages>
  <Words>1899</Words>
  <Characters>10827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1 Методические указания по лекционным занятиям.</vt:lpstr>
      <vt:lpstr>2 Методические указания по лабораторным занятиям.</vt:lpstr>
      <vt:lpstr>3  Методические указания  по самостоятельной работе</vt:lpstr>
      <vt:lpstr>4 Методические указания по промежуточной аттестации по дисциплине</vt:lpstr>
    </vt:vector>
  </TitlesOfParts>
  <Company/>
  <LinksUpToDate>false</LinksUpToDate>
  <CharactersWithSpaces>12701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55</cp:revision>
  <dcterms:created xsi:type="dcterms:W3CDTF">2019-03-26T16:21:00Z</dcterms:created>
  <dcterms:modified xsi:type="dcterms:W3CDTF">2024-04-02T08:54:00Z</dcterms:modified>
</cp:coreProperties>
</file>