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DF8" w:rsidRPr="004269E2" w:rsidRDefault="006D5DF8" w:rsidP="006D5DF8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6D5DF8" w:rsidRDefault="006D5DF8" w:rsidP="006D5DF8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6D5DF8" w:rsidRDefault="006D5DF8" w:rsidP="006D5DF8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6D5DF8" w:rsidRDefault="006D5DF8" w:rsidP="006D5DF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6D5DF8" w:rsidRDefault="006D5DF8" w:rsidP="006D5DF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6D5DF8" w:rsidRDefault="006D5DF8" w:rsidP="006D5DF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6D5DF8" w:rsidRPr="00E01DB3" w:rsidRDefault="006D5DF8" w:rsidP="006D5DF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6D5DF8" w:rsidRDefault="006D5DF8" w:rsidP="006D5DF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6D5DF8" w:rsidRPr="00491396" w:rsidRDefault="006D5DF8" w:rsidP="006D5DF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Кафедра г</w:t>
      </w:r>
      <w:r w:rsidRPr="00491396">
        <w:rPr>
          <w:rFonts w:ascii="TimesNewRomanPSMT" w:hAnsi="TimesNewRomanPSMT" w:cs="TimesNewRomanPSMT"/>
          <w:sz w:val="28"/>
          <w:szCs w:val="28"/>
        </w:rPr>
        <w:t>еометрии и компьютерных наук</w:t>
      </w:r>
    </w:p>
    <w:p w:rsidR="006D5DF8" w:rsidRDefault="006D5DF8" w:rsidP="006D5DF8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6D5DF8" w:rsidRDefault="006D5DF8" w:rsidP="006D5DF8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6D5DF8" w:rsidRDefault="006D5DF8" w:rsidP="006D5DF8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6D5DF8" w:rsidRDefault="006D5DF8" w:rsidP="006D5DF8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6D5DF8" w:rsidRPr="00D950CD" w:rsidRDefault="006D5DF8" w:rsidP="006D5DF8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:rsidR="00366E10" w:rsidRDefault="00366E10" w:rsidP="00366E10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</w:t>
      </w:r>
      <w:bookmarkStart w:id="1" w:name="_GoBack"/>
      <w:bookmarkEnd w:id="1"/>
      <w:r>
        <w:rPr>
          <w:i/>
          <w:sz w:val="24"/>
        </w:rPr>
        <w:t>Корпоративные информационные системы»</w:t>
      </w:r>
    </w:p>
    <w:p w:rsidR="00366E10" w:rsidRDefault="00366E10" w:rsidP="00366E10">
      <w:pPr>
        <w:pStyle w:val="ReportHead"/>
        <w:suppressAutoHyphens/>
        <w:rPr>
          <w:sz w:val="24"/>
        </w:rPr>
      </w:pPr>
    </w:p>
    <w:p w:rsidR="00366E10" w:rsidRDefault="00366E10" w:rsidP="00366E10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366E10" w:rsidRDefault="00366E10" w:rsidP="00366E10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366E10" w:rsidRDefault="00366E10" w:rsidP="00366E10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366E10" w:rsidRDefault="00366E10" w:rsidP="00366E1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09.03.02 Информационные системы и технологии</w:t>
      </w:r>
    </w:p>
    <w:p w:rsidR="00366E10" w:rsidRDefault="00366E10" w:rsidP="00366E1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366E10" w:rsidRDefault="00366E10" w:rsidP="00366E1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Анализ данных и машинное обучение</w:t>
      </w:r>
    </w:p>
    <w:p w:rsidR="00366E10" w:rsidRDefault="00366E10" w:rsidP="00366E1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66E10" w:rsidRDefault="00366E10" w:rsidP="00366E10">
      <w:pPr>
        <w:pStyle w:val="ReportHead"/>
        <w:suppressAutoHyphens/>
        <w:rPr>
          <w:sz w:val="24"/>
        </w:rPr>
      </w:pPr>
    </w:p>
    <w:p w:rsidR="00366E10" w:rsidRDefault="00366E10" w:rsidP="00366E10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366E10" w:rsidRDefault="00366E10" w:rsidP="00366E1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366E10" w:rsidRDefault="00366E10" w:rsidP="00366E10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366E10" w:rsidRDefault="00366E10" w:rsidP="00366E1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366E10" w:rsidRDefault="00366E10" w:rsidP="00366E10">
      <w:pPr>
        <w:pStyle w:val="ReportHead"/>
        <w:suppressAutoHyphens/>
        <w:rPr>
          <w:sz w:val="24"/>
        </w:rPr>
      </w:pPr>
    </w:p>
    <w:p w:rsidR="00705B9A" w:rsidRDefault="00705B9A" w:rsidP="00705B9A">
      <w:pPr>
        <w:pStyle w:val="ReportHead"/>
        <w:suppressAutoHyphens/>
        <w:rPr>
          <w:sz w:val="24"/>
        </w:rPr>
      </w:pPr>
    </w:p>
    <w:p w:rsidR="006D5DF8" w:rsidRDefault="006D5DF8" w:rsidP="006D5DF8">
      <w:pPr>
        <w:pStyle w:val="ReportHead"/>
        <w:suppressAutoHyphens/>
        <w:rPr>
          <w:sz w:val="24"/>
        </w:rPr>
      </w:pPr>
    </w:p>
    <w:p w:rsidR="006D5DF8" w:rsidRDefault="006D5DF8" w:rsidP="006D5DF8">
      <w:pPr>
        <w:pStyle w:val="ReportHead"/>
        <w:suppressAutoHyphens/>
        <w:rPr>
          <w:sz w:val="24"/>
        </w:rPr>
      </w:pPr>
    </w:p>
    <w:p w:rsidR="006D5DF8" w:rsidRDefault="006D5DF8" w:rsidP="006D5DF8">
      <w:pPr>
        <w:pStyle w:val="ReportHead"/>
        <w:suppressAutoHyphens/>
        <w:rPr>
          <w:sz w:val="24"/>
        </w:rPr>
      </w:pPr>
    </w:p>
    <w:p w:rsidR="006D5DF8" w:rsidRDefault="006D5DF8" w:rsidP="006D5DF8">
      <w:pPr>
        <w:pStyle w:val="ReportHead"/>
        <w:suppressAutoHyphens/>
        <w:rPr>
          <w:sz w:val="24"/>
        </w:rPr>
      </w:pPr>
    </w:p>
    <w:p w:rsidR="006D5DF8" w:rsidRDefault="006D5DF8" w:rsidP="006D5DF8">
      <w:pPr>
        <w:pStyle w:val="ReportHead"/>
        <w:suppressAutoHyphens/>
        <w:rPr>
          <w:sz w:val="24"/>
        </w:rPr>
      </w:pPr>
    </w:p>
    <w:p w:rsidR="006D5DF8" w:rsidRDefault="006D5DF8" w:rsidP="006D5DF8">
      <w:pPr>
        <w:pStyle w:val="ReportHead"/>
        <w:suppressAutoHyphens/>
        <w:rPr>
          <w:sz w:val="24"/>
        </w:rPr>
      </w:pPr>
    </w:p>
    <w:p w:rsidR="006D5DF8" w:rsidRDefault="006D5DF8" w:rsidP="006D5DF8">
      <w:pPr>
        <w:pStyle w:val="ReportHead"/>
        <w:suppressAutoHyphens/>
        <w:rPr>
          <w:sz w:val="24"/>
        </w:rPr>
      </w:pPr>
    </w:p>
    <w:p w:rsidR="006D5DF8" w:rsidRDefault="006D5DF8" w:rsidP="006D5DF8">
      <w:pPr>
        <w:pStyle w:val="ReportHead"/>
        <w:suppressAutoHyphens/>
        <w:rPr>
          <w:sz w:val="24"/>
        </w:rPr>
      </w:pPr>
    </w:p>
    <w:p w:rsidR="006D5DF8" w:rsidRPr="00912C90" w:rsidRDefault="006D5DF8" w:rsidP="006D5DF8">
      <w:pPr>
        <w:ind w:firstLine="709"/>
        <w:jc w:val="center"/>
        <w:rPr>
          <w:sz w:val="28"/>
        </w:rPr>
      </w:pPr>
    </w:p>
    <w:p w:rsidR="006D5DF8" w:rsidRDefault="006D5DF8" w:rsidP="006D5DF8">
      <w:pPr>
        <w:widowControl/>
        <w:spacing w:after="160" w:line="259" w:lineRule="auto"/>
        <w:ind w:left="0" w:firstLine="0"/>
        <w:jc w:val="left"/>
        <w:rPr>
          <w:szCs w:val="24"/>
        </w:rPr>
      </w:pPr>
      <w:r w:rsidRPr="00912C90">
        <w:rPr>
          <w:szCs w:val="24"/>
        </w:rPr>
        <w:br w:type="page"/>
      </w:r>
    </w:p>
    <w:p w:rsidR="006D5DF8" w:rsidRPr="004269E2" w:rsidRDefault="006D5DF8" w:rsidP="006D5DF8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Составители:</w:t>
      </w:r>
      <w:r>
        <w:rPr>
          <w:rFonts w:eastAsia="Calibri"/>
          <w:sz w:val="28"/>
          <w:szCs w:val="28"/>
          <w:lang w:eastAsia="en-US"/>
        </w:rPr>
        <w:tab/>
        <w:t xml:space="preserve">____________           </w:t>
      </w:r>
      <w:r w:rsidRPr="00A21114">
        <w:rPr>
          <w:rFonts w:eastAsia="Calibri"/>
          <w:sz w:val="28"/>
          <w:szCs w:val="28"/>
          <w:u w:val="single"/>
          <w:lang w:eastAsia="en-US"/>
        </w:rPr>
        <w:t>Симченко Н.Н.</w:t>
      </w:r>
      <w:r w:rsidRPr="004269E2">
        <w:rPr>
          <w:rFonts w:eastAsia="Calibri"/>
          <w:sz w:val="28"/>
          <w:szCs w:val="28"/>
          <w:lang w:eastAsia="en-US"/>
        </w:rPr>
        <w:t xml:space="preserve"> </w:t>
      </w:r>
    </w:p>
    <w:p w:rsidR="006D5DF8" w:rsidRPr="004269E2" w:rsidRDefault="006D5DF8" w:rsidP="006D5DF8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6D5DF8" w:rsidRDefault="006D5DF8" w:rsidP="006D5DF8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6D5DF8" w:rsidRDefault="006D5DF8" w:rsidP="006D5DF8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6D5DF8" w:rsidRPr="004269E2" w:rsidRDefault="006D5DF8" w:rsidP="006D5DF8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491396">
        <w:rPr>
          <w:rFonts w:eastAsia="Calibri"/>
          <w:sz w:val="28"/>
          <w:szCs w:val="28"/>
          <w:lang w:eastAsia="en-US"/>
        </w:rPr>
        <w:t>кафедры геометрии и компьютерных наук</w:t>
      </w:r>
    </w:p>
    <w:p w:rsidR="006D5DF8" w:rsidRDefault="006D5DF8" w:rsidP="006D5DF8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6D5DF8" w:rsidRPr="00A21114" w:rsidRDefault="006D5DF8" w:rsidP="006D5DF8">
      <w:pPr>
        <w:spacing w:after="200" w:line="276" w:lineRule="auto"/>
        <w:rPr>
          <w:snapToGrid w:val="0"/>
          <w:sz w:val="28"/>
          <w:szCs w:val="28"/>
          <w:u w:val="single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</w:t>
      </w:r>
      <w:r>
        <w:rPr>
          <w:rFonts w:eastAsia="Calibri"/>
          <w:sz w:val="28"/>
          <w:szCs w:val="28"/>
          <w:lang w:eastAsia="en-US"/>
        </w:rPr>
        <w:t xml:space="preserve">афедрой __________________     </w:t>
      </w:r>
      <w:r w:rsidRPr="00A21114">
        <w:rPr>
          <w:rFonts w:eastAsia="Calibri"/>
          <w:sz w:val="28"/>
          <w:szCs w:val="28"/>
          <w:u w:val="single"/>
          <w:lang w:eastAsia="en-US"/>
        </w:rPr>
        <w:t>Шухман А.Е.</w:t>
      </w:r>
    </w:p>
    <w:p w:rsidR="006D5DF8" w:rsidRDefault="006D5DF8" w:rsidP="006D5DF8">
      <w:pPr>
        <w:rPr>
          <w:snapToGrid w:val="0"/>
          <w:sz w:val="28"/>
          <w:szCs w:val="28"/>
        </w:rPr>
      </w:pPr>
    </w:p>
    <w:p w:rsidR="006D5DF8" w:rsidRDefault="006D5DF8" w:rsidP="006D5DF8">
      <w:pPr>
        <w:rPr>
          <w:snapToGrid w:val="0"/>
          <w:sz w:val="28"/>
          <w:szCs w:val="28"/>
        </w:rPr>
      </w:pPr>
    </w:p>
    <w:p w:rsidR="006D5DF8" w:rsidRDefault="006D5DF8" w:rsidP="006D5DF8">
      <w:pPr>
        <w:rPr>
          <w:snapToGrid w:val="0"/>
          <w:sz w:val="28"/>
          <w:szCs w:val="28"/>
        </w:rPr>
      </w:pPr>
    </w:p>
    <w:p w:rsidR="006D5DF8" w:rsidRDefault="006D5DF8" w:rsidP="006D5DF8">
      <w:pPr>
        <w:rPr>
          <w:snapToGrid w:val="0"/>
          <w:sz w:val="28"/>
          <w:szCs w:val="28"/>
        </w:rPr>
      </w:pPr>
    </w:p>
    <w:p w:rsidR="006D5DF8" w:rsidRDefault="006D5DF8" w:rsidP="006D5DF8">
      <w:pPr>
        <w:rPr>
          <w:snapToGrid w:val="0"/>
          <w:sz w:val="28"/>
          <w:szCs w:val="28"/>
        </w:rPr>
      </w:pPr>
    </w:p>
    <w:p w:rsidR="006D5DF8" w:rsidRDefault="006D5DF8" w:rsidP="006D5DF8">
      <w:pPr>
        <w:rPr>
          <w:snapToGrid w:val="0"/>
          <w:sz w:val="28"/>
          <w:szCs w:val="28"/>
        </w:rPr>
      </w:pPr>
    </w:p>
    <w:p w:rsidR="006D5DF8" w:rsidRDefault="006D5DF8" w:rsidP="006D5DF8">
      <w:pPr>
        <w:rPr>
          <w:snapToGrid w:val="0"/>
          <w:sz w:val="28"/>
          <w:szCs w:val="28"/>
        </w:rPr>
      </w:pPr>
    </w:p>
    <w:p w:rsidR="006D5DF8" w:rsidRDefault="006D5DF8" w:rsidP="006D5DF8">
      <w:pPr>
        <w:rPr>
          <w:snapToGrid w:val="0"/>
          <w:sz w:val="28"/>
          <w:szCs w:val="28"/>
        </w:rPr>
      </w:pPr>
    </w:p>
    <w:p w:rsidR="006D5DF8" w:rsidRDefault="006D5DF8" w:rsidP="006D5DF8">
      <w:pPr>
        <w:rPr>
          <w:snapToGrid w:val="0"/>
          <w:sz w:val="28"/>
          <w:szCs w:val="28"/>
        </w:rPr>
      </w:pPr>
    </w:p>
    <w:p w:rsidR="006D5DF8" w:rsidRDefault="006D5DF8" w:rsidP="006D5DF8">
      <w:pPr>
        <w:rPr>
          <w:snapToGrid w:val="0"/>
          <w:sz w:val="28"/>
          <w:szCs w:val="28"/>
        </w:rPr>
      </w:pPr>
    </w:p>
    <w:p w:rsidR="006D5DF8" w:rsidRDefault="006D5DF8" w:rsidP="006D5DF8">
      <w:pPr>
        <w:rPr>
          <w:snapToGrid w:val="0"/>
          <w:sz w:val="28"/>
          <w:szCs w:val="28"/>
        </w:rPr>
      </w:pPr>
    </w:p>
    <w:p w:rsidR="006D5DF8" w:rsidRDefault="006D5DF8" w:rsidP="006D5DF8">
      <w:pPr>
        <w:rPr>
          <w:snapToGrid w:val="0"/>
          <w:sz w:val="28"/>
          <w:szCs w:val="28"/>
        </w:rPr>
      </w:pPr>
    </w:p>
    <w:p w:rsidR="006D5DF8" w:rsidRDefault="006D5DF8" w:rsidP="006D5DF8">
      <w:pPr>
        <w:rPr>
          <w:snapToGrid w:val="0"/>
          <w:sz w:val="28"/>
          <w:szCs w:val="28"/>
        </w:rPr>
      </w:pPr>
    </w:p>
    <w:p w:rsidR="006D5DF8" w:rsidRDefault="006D5DF8" w:rsidP="006D5DF8">
      <w:pPr>
        <w:rPr>
          <w:snapToGrid w:val="0"/>
          <w:sz w:val="28"/>
          <w:szCs w:val="28"/>
        </w:rPr>
      </w:pPr>
    </w:p>
    <w:p w:rsidR="006D5DF8" w:rsidRDefault="006D5DF8" w:rsidP="006D5DF8">
      <w:pPr>
        <w:rPr>
          <w:snapToGrid w:val="0"/>
          <w:sz w:val="28"/>
          <w:szCs w:val="28"/>
        </w:rPr>
      </w:pPr>
    </w:p>
    <w:p w:rsidR="006D5DF8" w:rsidRDefault="006D5DF8" w:rsidP="006D5DF8">
      <w:pPr>
        <w:rPr>
          <w:snapToGrid w:val="0"/>
          <w:sz w:val="28"/>
          <w:szCs w:val="28"/>
        </w:rPr>
      </w:pPr>
    </w:p>
    <w:p w:rsidR="006D5DF8" w:rsidRDefault="006D5DF8" w:rsidP="006D5DF8">
      <w:pPr>
        <w:rPr>
          <w:snapToGrid w:val="0"/>
          <w:sz w:val="28"/>
          <w:szCs w:val="28"/>
        </w:rPr>
      </w:pPr>
    </w:p>
    <w:p w:rsidR="006D5DF8" w:rsidRDefault="006D5DF8" w:rsidP="006D5DF8">
      <w:pPr>
        <w:rPr>
          <w:snapToGrid w:val="0"/>
          <w:sz w:val="28"/>
          <w:szCs w:val="28"/>
        </w:rPr>
      </w:pPr>
    </w:p>
    <w:p w:rsidR="006D5DF8" w:rsidRDefault="006D5DF8" w:rsidP="006D5DF8">
      <w:pPr>
        <w:rPr>
          <w:snapToGrid w:val="0"/>
          <w:sz w:val="28"/>
          <w:szCs w:val="28"/>
        </w:rPr>
      </w:pPr>
    </w:p>
    <w:p w:rsidR="006D5DF8" w:rsidRPr="005F0E84" w:rsidRDefault="006D5DF8" w:rsidP="006D5DF8">
      <w:pPr>
        <w:spacing w:after="200" w:line="276" w:lineRule="auto"/>
        <w:rPr>
          <w:u w:val="single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</w:t>
      </w:r>
      <w:r w:rsidRPr="004269E2">
        <w:rPr>
          <w:rFonts w:eastAsia="Calibri"/>
          <w:sz w:val="28"/>
          <w:szCs w:val="28"/>
          <w:lang w:eastAsia="en-US"/>
        </w:rPr>
        <w:t xml:space="preserve">является приложением к рабочей программе по дисциплине </w:t>
      </w:r>
      <w:r w:rsidR="001D70DB">
        <w:rPr>
          <w:rFonts w:eastAsia="Calibri"/>
          <w:sz w:val="28"/>
          <w:szCs w:val="28"/>
          <w:lang w:eastAsia="en-US"/>
        </w:rPr>
        <w:t>Корпоративные информационные системы</w:t>
      </w:r>
      <w:r w:rsidRPr="004269E2">
        <w:rPr>
          <w:rFonts w:eastAsia="Calibri"/>
          <w:sz w:val="28"/>
          <w:szCs w:val="28"/>
          <w:lang w:eastAsia="en-US"/>
        </w:rPr>
        <w:t>, зарегистриров</w:t>
      </w:r>
      <w:r w:rsidR="005F0E84">
        <w:rPr>
          <w:rFonts w:eastAsia="Calibri"/>
          <w:sz w:val="28"/>
          <w:szCs w:val="28"/>
          <w:lang w:eastAsia="en-US"/>
        </w:rPr>
        <w:t>анной в ЦИТ под учетным номером</w:t>
      </w:r>
      <w:r w:rsidR="005F0E84" w:rsidRPr="005F0E84">
        <w:rPr>
          <w:rFonts w:eastAsia="Calibri"/>
          <w:sz w:val="28"/>
          <w:szCs w:val="28"/>
          <w:lang w:eastAsia="en-US"/>
        </w:rPr>
        <w:t xml:space="preserve">  </w:t>
      </w:r>
      <w:r w:rsidRPr="005F0E84">
        <w:rPr>
          <w:rFonts w:eastAsia="Calibri"/>
          <w:sz w:val="28"/>
          <w:szCs w:val="28"/>
          <w:u w:val="single"/>
          <w:lang w:eastAsia="en-US"/>
        </w:rPr>
        <w:t xml:space="preserve"> </w:t>
      </w:r>
      <w:r w:rsidRPr="005F0E84">
        <w:rPr>
          <w:u w:val="single"/>
          <w:lang w:eastAsia="en-US"/>
        </w:rPr>
        <w:t xml:space="preserve"> </w:t>
      </w:r>
    </w:p>
    <w:p w:rsidR="006D5DF8" w:rsidRDefault="006D5DF8" w:rsidP="006D5DF8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6D5DF8" w:rsidTr="005B255E">
        <w:tc>
          <w:tcPr>
            <w:tcW w:w="3522" w:type="dxa"/>
          </w:tcPr>
          <w:p w:rsidR="006D5DF8" w:rsidRDefault="006D5DF8" w:rsidP="005B255E">
            <w:pPr>
              <w:pStyle w:val="ad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5DF8" w:rsidTr="005B255E">
        <w:tc>
          <w:tcPr>
            <w:tcW w:w="3522" w:type="dxa"/>
          </w:tcPr>
          <w:p w:rsidR="006D5DF8" w:rsidRDefault="006D5DF8" w:rsidP="005B255E">
            <w:pPr>
              <w:pStyle w:val="ad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D5DF8" w:rsidRDefault="006D5DF8" w:rsidP="006D5DF8">
      <w:pPr>
        <w:rPr>
          <w:snapToGrid w:val="0"/>
          <w:sz w:val="28"/>
          <w:szCs w:val="28"/>
        </w:rPr>
      </w:pPr>
    </w:p>
    <w:p w:rsidR="006D5DF8" w:rsidRDefault="006D5DF8" w:rsidP="006D5DF8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6D5DF8" w:rsidRPr="00912C90" w:rsidRDefault="006D5DF8" w:rsidP="006D5DF8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6D5DF8" w:rsidRDefault="006D5DF8" w:rsidP="006D5DF8">
      <w:pPr>
        <w:widowControl/>
        <w:spacing w:line="240" w:lineRule="auto"/>
        <w:ind w:left="0" w:firstLine="709"/>
        <w:jc w:val="center"/>
        <w:rPr>
          <w:b/>
          <w:sz w:val="32"/>
          <w:szCs w:val="32"/>
        </w:rPr>
      </w:pPr>
      <w:r w:rsidRPr="00C86F9F">
        <w:rPr>
          <w:b/>
          <w:sz w:val="32"/>
          <w:szCs w:val="32"/>
        </w:rPr>
        <w:t>Содержание</w:t>
      </w:r>
    </w:p>
    <w:p w:rsidR="00D83C38" w:rsidRPr="00C86F9F" w:rsidRDefault="00D83C38" w:rsidP="006D5DF8">
      <w:pPr>
        <w:widowControl/>
        <w:spacing w:line="240" w:lineRule="auto"/>
        <w:ind w:left="0" w:firstLine="709"/>
        <w:jc w:val="center"/>
        <w:rPr>
          <w:b/>
          <w:sz w:val="32"/>
          <w:szCs w:val="32"/>
        </w:rPr>
      </w:pPr>
    </w:p>
    <w:p w:rsidR="006D5DF8" w:rsidRPr="001D70DB" w:rsidRDefault="006D5DF8" w:rsidP="006D5DF8">
      <w:pPr>
        <w:widowControl/>
        <w:spacing w:line="240" w:lineRule="auto"/>
        <w:ind w:left="0" w:firstLine="709"/>
        <w:rPr>
          <w:sz w:val="28"/>
          <w:szCs w:val="28"/>
        </w:rPr>
      </w:pPr>
    </w:p>
    <w:p w:rsidR="001D70DB" w:rsidRPr="001D70DB" w:rsidRDefault="002B5765">
      <w:pPr>
        <w:pStyle w:val="11"/>
        <w:rPr>
          <w:rFonts w:asciiTheme="minorHAnsi" w:eastAsiaTheme="minorEastAsia" w:hAnsiTheme="minorHAnsi" w:cstheme="minorBidi"/>
          <w:sz w:val="28"/>
          <w:szCs w:val="28"/>
        </w:rPr>
      </w:pPr>
      <w:r w:rsidRPr="001D70DB">
        <w:rPr>
          <w:sz w:val="28"/>
          <w:szCs w:val="28"/>
        </w:rPr>
        <w:fldChar w:fldCharType="begin"/>
      </w:r>
      <w:r w:rsidR="006D5DF8" w:rsidRPr="001D70DB">
        <w:rPr>
          <w:sz w:val="28"/>
          <w:szCs w:val="28"/>
        </w:rPr>
        <w:instrText xml:space="preserve"> TOC \o "1-3" \h \z \u </w:instrText>
      </w:r>
      <w:r w:rsidRPr="001D70DB">
        <w:rPr>
          <w:sz w:val="28"/>
          <w:szCs w:val="28"/>
        </w:rPr>
        <w:fldChar w:fldCharType="separate"/>
      </w:r>
      <w:hyperlink w:anchor="_Toc75445801" w:history="1">
        <w:r w:rsidR="001D70DB" w:rsidRPr="001D70DB">
          <w:rPr>
            <w:rStyle w:val="ab"/>
            <w:sz w:val="28"/>
            <w:szCs w:val="28"/>
          </w:rPr>
          <w:t xml:space="preserve">1 </w:t>
        </w:r>
        <w:r w:rsidR="001D70DB" w:rsidRPr="001D70DB">
          <w:rPr>
            <w:rStyle w:val="ab"/>
            <w:spacing w:val="7"/>
            <w:sz w:val="28"/>
            <w:szCs w:val="28"/>
          </w:rPr>
          <w:t>Методические указания по лекционным занятиям</w:t>
        </w:r>
        <w:r w:rsidR="001D70DB" w:rsidRPr="001D70DB">
          <w:rPr>
            <w:rStyle w:val="ab"/>
            <w:sz w:val="28"/>
            <w:szCs w:val="28"/>
          </w:rPr>
          <w:t>.</w:t>
        </w:r>
        <w:r w:rsidR="001D70DB" w:rsidRPr="001D70DB">
          <w:rPr>
            <w:webHidden/>
            <w:sz w:val="28"/>
            <w:szCs w:val="28"/>
          </w:rPr>
          <w:tab/>
        </w:r>
        <w:r w:rsidR="001D70DB" w:rsidRPr="001D70DB">
          <w:rPr>
            <w:webHidden/>
            <w:sz w:val="28"/>
            <w:szCs w:val="28"/>
          </w:rPr>
          <w:fldChar w:fldCharType="begin"/>
        </w:r>
        <w:r w:rsidR="001D70DB" w:rsidRPr="001D70DB">
          <w:rPr>
            <w:webHidden/>
            <w:sz w:val="28"/>
            <w:szCs w:val="28"/>
          </w:rPr>
          <w:instrText xml:space="preserve"> PAGEREF _Toc75445801 \h </w:instrText>
        </w:r>
        <w:r w:rsidR="001D70DB" w:rsidRPr="001D70DB">
          <w:rPr>
            <w:webHidden/>
            <w:sz w:val="28"/>
            <w:szCs w:val="28"/>
          </w:rPr>
        </w:r>
        <w:r w:rsidR="001D70DB" w:rsidRPr="001D70DB">
          <w:rPr>
            <w:webHidden/>
            <w:sz w:val="28"/>
            <w:szCs w:val="28"/>
          </w:rPr>
          <w:fldChar w:fldCharType="separate"/>
        </w:r>
        <w:r w:rsidR="00914B36">
          <w:rPr>
            <w:webHidden/>
            <w:sz w:val="28"/>
            <w:szCs w:val="28"/>
          </w:rPr>
          <w:t>4</w:t>
        </w:r>
        <w:r w:rsidR="001D70DB" w:rsidRPr="001D70DB">
          <w:rPr>
            <w:webHidden/>
            <w:sz w:val="28"/>
            <w:szCs w:val="28"/>
          </w:rPr>
          <w:fldChar w:fldCharType="end"/>
        </w:r>
      </w:hyperlink>
    </w:p>
    <w:p w:rsidR="001D70DB" w:rsidRPr="001D70DB" w:rsidRDefault="0051189A">
      <w:pPr>
        <w:pStyle w:val="11"/>
        <w:rPr>
          <w:rFonts w:asciiTheme="minorHAnsi" w:eastAsiaTheme="minorEastAsia" w:hAnsiTheme="minorHAnsi" w:cstheme="minorBidi"/>
          <w:sz w:val="28"/>
          <w:szCs w:val="28"/>
        </w:rPr>
      </w:pPr>
      <w:hyperlink w:anchor="_Toc75445802" w:history="1">
        <w:r w:rsidR="001D70DB" w:rsidRPr="001D70DB">
          <w:rPr>
            <w:rStyle w:val="ab"/>
            <w:sz w:val="28"/>
            <w:szCs w:val="28"/>
          </w:rPr>
          <w:t>2 Методические указания по лабораторным занятиям.</w:t>
        </w:r>
        <w:r w:rsidR="001D70DB" w:rsidRPr="001D70DB">
          <w:rPr>
            <w:webHidden/>
            <w:sz w:val="28"/>
            <w:szCs w:val="28"/>
          </w:rPr>
          <w:tab/>
        </w:r>
        <w:r w:rsidR="001D70DB" w:rsidRPr="001D70DB">
          <w:rPr>
            <w:webHidden/>
            <w:sz w:val="28"/>
            <w:szCs w:val="28"/>
          </w:rPr>
          <w:fldChar w:fldCharType="begin"/>
        </w:r>
        <w:r w:rsidR="001D70DB" w:rsidRPr="001D70DB">
          <w:rPr>
            <w:webHidden/>
            <w:sz w:val="28"/>
            <w:szCs w:val="28"/>
          </w:rPr>
          <w:instrText xml:space="preserve"> PAGEREF _Toc75445802 \h </w:instrText>
        </w:r>
        <w:r w:rsidR="001D70DB" w:rsidRPr="001D70DB">
          <w:rPr>
            <w:webHidden/>
            <w:sz w:val="28"/>
            <w:szCs w:val="28"/>
          </w:rPr>
        </w:r>
        <w:r w:rsidR="001D70DB" w:rsidRPr="001D70DB">
          <w:rPr>
            <w:webHidden/>
            <w:sz w:val="28"/>
            <w:szCs w:val="28"/>
          </w:rPr>
          <w:fldChar w:fldCharType="separate"/>
        </w:r>
        <w:r w:rsidR="00914B36">
          <w:rPr>
            <w:webHidden/>
            <w:sz w:val="28"/>
            <w:szCs w:val="28"/>
          </w:rPr>
          <w:t>6</w:t>
        </w:r>
        <w:r w:rsidR="001D70DB" w:rsidRPr="001D70DB">
          <w:rPr>
            <w:webHidden/>
            <w:sz w:val="28"/>
            <w:szCs w:val="28"/>
          </w:rPr>
          <w:fldChar w:fldCharType="end"/>
        </w:r>
      </w:hyperlink>
    </w:p>
    <w:p w:rsidR="001D70DB" w:rsidRPr="001D70DB" w:rsidRDefault="0051189A">
      <w:pPr>
        <w:pStyle w:val="11"/>
        <w:rPr>
          <w:rFonts w:asciiTheme="minorHAnsi" w:eastAsiaTheme="minorEastAsia" w:hAnsiTheme="minorHAnsi" w:cstheme="minorBidi"/>
          <w:sz w:val="28"/>
          <w:szCs w:val="28"/>
        </w:rPr>
      </w:pPr>
      <w:hyperlink w:anchor="_Toc75445803" w:history="1">
        <w:r w:rsidR="001D70DB" w:rsidRPr="001D70DB">
          <w:rPr>
            <w:rStyle w:val="ab"/>
            <w:sz w:val="28"/>
            <w:szCs w:val="28"/>
          </w:rPr>
          <w:t>3 Методические указания по самостоятельной работе</w:t>
        </w:r>
        <w:r w:rsidR="001D70DB" w:rsidRPr="001D70DB">
          <w:rPr>
            <w:webHidden/>
            <w:sz w:val="28"/>
            <w:szCs w:val="28"/>
          </w:rPr>
          <w:tab/>
        </w:r>
        <w:r w:rsidR="001D70DB" w:rsidRPr="001D70DB">
          <w:rPr>
            <w:webHidden/>
            <w:sz w:val="28"/>
            <w:szCs w:val="28"/>
          </w:rPr>
          <w:fldChar w:fldCharType="begin"/>
        </w:r>
        <w:r w:rsidR="001D70DB" w:rsidRPr="001D70DB">
          <w:rPr>
            <w:webHidden/>
            <w:sz w:val="28"/>
            <w:szCs w:val="28"/>
          </w:rPr>
          <w:instrText xml:space="preserve"> PAGEREF _Toc75445803 \h </w:instrText>
        </w:r>
        <w:r w:rsidR="001D70DB" w:rsidRPr="001D70DB">
          <w:rPr>
            <w:webHidden/>
            <w:sz w:val="28"/>
            <w:szCs w:val="28"/>
          </w:rPr>
        </w:r>
        <w:r w:rsidR="001D70DB" w:rsidRPr="001D70DB">
          <w:rPr>
            <w:webHidden/>
            <w:sz w:val="28"/>
            <w:szCs w:val="28"/>
          </w:rPr>
          <w:fldChar w:fldCharType="separate"/>
        </w:r>
        <w:r w:rsidR="00914B36">
          <w:rPr>
            <w:webHidden/>
            <w:sz w:val="28"/>
            <w:szCs w:val="28"/>
          </w:rPr>
          <w:t>8</w:t>
        </w:r>
        <w:r w:rsidR="001D70DB" w:rsidRPr="001D70DB">
          <w:rPr>
            <w:webHidden/>
            <w:sz w:val="28"/>
            <w:szCs w:val="28"/>
          </w:rPr>
          <w:fldChar w:fldCharType="end"/>
        </w:r>
      </w:hyperlink>
    </w:p>
    <w:p w:rsidR="001D70DB" w:rsidRPr="001D70DB" w:rsidRDefault="0051189A">
      <w:pPr>
        <w:pStyle w:val="11"/>
        <w:rPr>
          <w:rFonts w:asciiTheme="minorHAnsi" w:eastAsiaTheme="minorEastAsia" w:hAnsiTheme="minorHAnsi" w:cstheme="minorBidi"/>
          <w:sz w:val="28"/>
          <w:szCs w:val="28"/>
        </w:rPr>
      </w:pPr>
      <w:hyperlink w:anchor="_Toc75445804" w:history="1">
        <w:r w:rsidR="001D70DB" w:rsidRPr="001D70DB">
          <w:rPr>
            <w:rStyle w:val="ab"/>
            <w:spacing w:val="7"/>
            <w:sz w:val="28"/>
            <w:szCs w:val="28"/>
          </w:rPr>
          <w:t>4 Методические указания по промежуточной аттестации по дисциплине</w:t>
        </w:r>
        <w:r w:rsidR="001D70DB" w:rsidRPr="001D70DB">
          <w:rPr>
            <w:webHidden/>
            <w:sz w:val="28"/>
            <w:szCs w:val="28"/>
          </w:rPr>
          <w:tab/>
        </w:r>
        <w:r w:rsidR="001D70DB" w:rsidRPr="001D70DB">
          <w:rPr>
            <w:webHidden/>
            <w:sz w:val="28"/>
            <w:szCs w:val="28"/>
          </w:rPr>
          <w:fldChar w:fldCharType="begin"/>
        </w:r>
        <w:r w:rsidR="001D70DB" w:rsidRPr="001D70DB">
          <w:rPr>
            <w:webHidden/>
            <w:sz w:val="28"/>
            <w:szCs w:val="28"/>
          </w:rPr>
          <w:instrText xml:space="preserve"> PAGEREF _Toc75445804 \h </w:instrText>
        </w:r>
        <w:r w:rsidR="001D70DB" w:rsidRPr="001D70DB">
          <w:rPr>
            <w:webHidden/>
            <w:sz w:val="28"/>
            <w:szCs w:val="28"/>
          </w:rPr>
        </w:r>
        <w:r w:rsidR="001D70DB" w:rsidRPr="001D70DB">
          <w:rPr>
            <w:webHidden/>
            <w:sz w:val="28"/>
            <w:szCs w:val="28"/>
          </w:rPr>
          <w:fldChar w:fldCharType="separate"/>
        </w:r>
        <w:r w:rsidR="00914B36">
          <w:rPr>
            <w:webHidden/>
            <w:sz w:val="28"/>
            <w:szCs w:val="28"/>
          </w:rPr>
          <w:t>10</w:t>
        </w:r>
        <w:r w:rsidR="001D70DB" w:rsidRPr="001D70DB">
          <w:rPr>
            <w:webHidden/>
            <w:sz w:val="28"/>
            <w:szCs w:val="28"/>
          </w:rPr>
          <w:fldChar w:fldCharType="end"/>
        </w:r>
      </w:hyperlink>
    </w:p>
    <w:p w:rsidR="006D5DF8" w:rsidRPr="00912C90" w:rsidRDefault="002B5765" w:rsidP="006D5DF8">
      <w:pPr>
        <w:widowControl/>
        <w:spacing w:line="240" w:lineRule="auto"/>
        <w:ind w:left="0" w:firstLine="709"/>
        <w:rPr>
          <w:sz w:val="24"/>
          <w:szCs w:val="24"/>
        </w:rPr>
      </w:pPr>
      <w:r w:rsidRPr="001D70DB">
        <w:rPr>
          <w:sz w:val="28"/>
          <w:szCs w:val="28"/>
        </w:rPr>
        <w:fldChar w:fldCharType="end"/>
      </w:r>
    </w:p>
    <w:p w:rsidR="006D5DF8" w:rsidRPr="00912C90" w:rsidRDefault="006D5DF8" w:rsidP="006D5DF8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6D5DF8" w:rsidRPr="00912C90" w:rsidRDefault="006D5DF8" w:rsidP="006D5DF8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6D5DF8" w:rsidRPr="00912C90" w:rsidRDefault="006D5DF8" w:rsidP="006D5DF8">
      <w:pPr>
        <w:widowControl/>
        <w:spacing w:after="160" w:line="259" w:lineRule="auto"/>
        <w:ind w:left="0" w:firstLine="0"/>
        <w:jc w:val="left"/>
        <w:rPr>
          <w:sz w:val="24"/>
          <w:szCs w:val="24"/>
        </w:rPr>
      </w:pPr>
      <w:r w:rsidRPr="00912C90">
        <w:rPr>
          <w:sz w:val="24"/>
          <w:szCs w:val="24"/>
        </w:rPr>
        <w:br w:type="page"/>
      </w:r>
    </w:p>
    <w:p w:rsidR="006D5DF8" w:rsidRPr="00912C90" w:rsidRDefault="006D5DF8" w:rsidP="006D5DF8">
      <w:pPr>
        <w:widowControl/>
        <w:spacing w:line="240" w:lineRule="auto"/>
        <w:ind w:left="0" w:firstLine="709"/>
        <w:jc w:val="center"/>
        <w:rPr>
          <w:sz w:val="24"/>
          <w:szCs w:val="24"/>
        </w:rPr>
      </w:pPr>
    </w:p>
    <w:p w:rsidR="006D5DF8" w:rsidRPr="00D83C38" w:rsidRDefault="006D5DF8" w:rsidP="006D5DF8">
      <w:pPr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>Цель методических указаний - обеспечить студенту оптимальную организацию процесса изучения дисциплины, а также выполнения различных форм самостоятельной работы в освоении современного технического и программного обеспечения для работы с информационными ресурсами.</w:t>
      </w:r>
    </w:p>
    <w:p w:rsidR="006D5DF8" w:rsidRPr="00D83C38" w:rsidRDefault="006D5DF8" w:rsidP="006D5DF8">
      <w:pPr>
        <w:widowControl/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>Задачи:</w:t>
      </w:r>
    </w:p>
    <w:p w:rsidR="006D5DF8" w:rsidRPr="00D83C38" w:rsidRDefault="006D5DF8" w:rsidP="006D5DF8">
      <w:pPr>
        <w:pStyle w:val="aa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83C38">
        <w:rPr>
          <w:sz w:val="28"/>
          <w:szCs w:val="28"/>
        </w:rPr>
        <w:t>обеспечить понимание студентом определяющей роли информации и информационных процессов в учебной, научной и будущей профессиональной деятельности;</w:t>
      </w:r>
    </w:p>
    <w:p w:rsidR="006D5DF8" w:rsidRPr="00D83C38" w:rsidRDefault="006D5DF8" w:rsidP="006D5DF8">
      <w:pPr>
        <w:pStyle w:val="aa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83C38">
        <w:rPr>
          <w:sz w:val="28"/>
          <w:szCs w:val="28"/>
        </w:rPr>
        <w:t>способствовать формированию информационной культуры бакалавра;</w:t>
      </w:r>
    </w:p>
    <w:p w:rsidR="006D5DF8" w:rsidRPr="00D83C38" w:rsidRDefault="006D5DF8" w:rsidP="006D5DF8">
      <w:pPr>
        <w:pStyle w:val="aa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83C38">
        <w:rPr>
          <w:sz w:val="28"/>
          <w:szCs w:val="28"/>
        </w:rPr>
        <w:t>помочь выработке устойчивых навыков работы на персональном компьютере в условиях локальных и глобальных сетей.</w:t>
      </w:r>
    </w:p>
    <w:p w:rsidR="006D5DF8" w:rsidRPr="00D83C38" w:rsidRDefault="006D5DF8" w:rsidP="006D5DF8">
      <w:pPr>
        <w:widowControl/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 xml:space="preserve">Тематика методических указаний соответствует содержанию дисциплины и рабочей программе по данной дисциплине. Каждая тема методических указаний содержит систематизированные материалы для самостоятельного изучения дисциплины, изложенных в форме, удобной для изучения и усвоения. </w:t>
      </w:r>
    </w:p>
    <w:p w:rsidR="006D5DF8" w:rsidRPr="00D83C38" w:rsidRDefault="006D5DF8" w:rsidP="006D5DF8">
      <w:pPr>
        <w:widowControl/>
        <w:spacing w:line="240" w:lineRule="auto"/>
        <w:rPr>
          <w:sz w:val="28"/>
          <w:szCs w:val="28"/>
        </w:rPr>
      </w:pPr>
      <w:r w:rsidRPr="00D83C38">
        <w:rPr>
          <w:sz w:val="28"/>
          <w:szCs w:val="28"/>
        </w:rPr>
        <w:t>Важным условием освоения теоретических знаний является ведение конспектов лекций, овладение научной терминологией. Материалы лекционных курсов следует своевременно подкреплять проработкой соответствующих разделов в учебниках, учебные пособиях, научных статьях и монографиях, справочниках.</w:t>
      </w:r>
    </w:p>
    <w:p w:rsidR="006D5DF8" w:rsidRPr="00D83C38" w:rsidRDefault="006D5DF8" w:rsidP="006D5DF8">
      <w:pPr>
        <w:pStyle w:val="1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6D5DF8" w:rsidRPr="00D83C38" w:rsidRDefault="006D5DF8" w:rsidP="006D5DF8">
      <w:pPr>
        <w:pStyle w:val="1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75445801"/>
      <w:r w:rsidRPr="00D83C3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 </w:t>
      </w:r>
      <w:r w:rsidRPr="00D83C38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Методические указания по лекционным занятиям</w:t>
      </w:r>
      <w:r w:rsidRPr="00D83C38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bookmarkEnd w:id="2"/>
    </w:p>
    <w:p w:rsidR="006D5DF8" w:rsidRPr="00D83C38" w:rsidRDefault="006D5DF8" w:rsidP="006D5DF8">
      <w:pPr>
        <w:spacing w:line="240" w:lineRule="auto"/>
        <w:ind w:left="0" w:firstLine="709"/>
        <w:rPr>
          <w:sz w:val="28"/>
          <w:szCs w:val="28"/>
        </w:rPr>
      </w:pPr>
    </w:p>
    <w:p w:rsidR="006D5DF8" w:rsidRPr="00D83C38" w:rsidRDefault="006D5DF8" w:rsidP="006D5DF8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83C38">
        <w:rPr>
          <w:sz w:val="28"/>
          <w:szCs w:val="28"/>
        </w:rPr>
        <w:t>Лекция – главное звено дидактического цикла, который включает помимо лекций также лабораторные занятия, контроль знаний и самостоятельную работу студентов. Ее цель – формирование ориентировочной основы для последующего усвоения студентами учебного материала.</w:t>
      </w:r>
    </w:p>
    <w:p w:rsidR="006D5DF8" w:rsidRPr="00D83C38" w:rsidRDefault="006D5DF8" w:rsidP="006D5DF8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83C38">
        <w:rPr>
          <w:sz w:val="28"/>
          <w:szCs w:val="28"/>
        </w:rPr>
        <w:t>Значение лекционной формы занятий в процессе изучения дисциплины обусловлено рядом причин: новый учебный материал по конкретной теме еще не нашел отражение в существующих учебниках; некоторые разделы устарели.  </w:t>
      </w:r>
      <w:r w:rsidRPr="00D83C38">
        <w:rPr>
          <w:bCs/>
          <w:sz w:val="28"/>
          <w:szCs w:val="28"/>
        </w:rPr>
        <w:t>Лекция </w:t>
      </w:r>
      <w:r w:rsidRPr="00D83C38">
        <w:rPr>
          <w:sz w:val="28"/>
          <w:szCs w:val="28"/>
        </w:rPr>
        <w:t xml:space="preserve">является важнейшей формой организации учебного процесса. Она знакомит с новым учебным материалом, </w:t>
      </w:r>
      <w:r w:rsidRPr="00D83C38">
        <w:rPr>
          <w:bCs/>
          <w:sz w:val="28"/>
          <w:szCs w:val="28"/>
        </w:rPr>
        <w:t>разъясняет </w:t>
      </w:r>
      <w:r w:rsidRPr="00D83C38">
        <w:rPr>
          <w:sz w:val="28"/>
          <w:szCs w:val="28"/>
        </w:rPr>
        <w:t xml:space="preserve">учебные элементы, трудные для понимания, </w:t>
      </w:r>
      <w:r w:rsidRPr="00D83C38">
        <w:rPr>
          <w:bCs/>
          <w:sz w:val="28"/>
          <w:szCs w:val="28"/>
        </w:rPr>
        <w:t>систематизирует </w:t>
      </w:r>
      <w:r w:rsidRPr="00D83C38">
        <w:rPr>
          <w:sz w:val="28"/>
          <w:szCs w:val="28"/>
        </w:rPr>
        <w:t>учебный материал, </w:t>
      </w:r>
      <w:r w:rsidRPr="00D83C38">
        <w:rPr>
          <w:bCs/>
          <w:sz w:val="28"/>
          <w:szCs w:val="28"/>
        </w:rPr>
        <w:t>ориентирует</w:t>
      </w:r>
      <w:r w:rsidRPr="00D83C38">
        <w:rPr>
          <w:sz w:val="28"/>
          <w:szCs w:val="28"/>
        </w:rPr>
        <w:t> в учебном процессе.</w:t>
      </w:r>
    </w:p>
    <w:p w:rsidR="006D5DF8" w:rsidRPr="00D83C38" w:rsidRDefault="006D5DF8" w:rsidP="006D5DF8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83C38">
        <w:rPr>
          <w:bCs/>
          <w:sz w:val="28"/>
          <w:szCs w:val="28"/>
        </w:rPr>
        <w:t>Для того, чтобы лекция для студента была продуктивной, к ней надо готовиться. Подготовка к лекции</w:t>
      </w:r>
      <w:r w:rsidRPr="00D83C38">
        <w:rPr>
          <w:sz w:val="28"/>
          <w:szCs w:val="28"/>
        </w:rPr>
        <w:t> заключается в следующем:</w:t>
      </w:r>
    </w:p>
    <w:p w:rsidR="006D5DF8" w:rsidRPr="00D83C38" w:rsidRDefault="006D5DF8" w:rsidP="006D5DF8">
      <w:pPr>
        <w:pStyle w:val="aa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83C38">
        <w:rPr>
          <w:sz w:val="28"/>
          <w:szCs w:val="28"/>
        </w:rPr>
        <w:t>узнайте тему лекции (из рабочей программы дисциплины, по информации лектора),</w:t>
      </w:r>
    </w:p>
    <w:p w:rsidR="006D5DF8" w:rsidRPr="00D83C38" w:rsidRDefault="006D5DF8" w:rsidP="006D5DF8">
      <w:pPr>
        <w:pStyle w:val="aa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83C38">
        <w:rPr>
          <w:sz w:val="28"/>
          <w:szCs w:val="28"/>
        </w:rPr>
        <w:t>учебный материал по учебнику и учебным пособиям,</w:t>
      </w:r>
    </w:p>
    <w:p w:rsidR="006D5DF8" w:rsidRPr="00D83C38" w:rsidRDefault="006D5DF8" w:rsidP="006D5DF8">
      <w:pPr>
        <w:pStyle w:val="aa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83C38">
        <w:rPr>
          <w:sz w:val="28"/>
          <w:szCs w:val="28"/>
        </w:rPr>
        <w:t>уясните место изучаемой темы в своей профессиональной подготовке,</w:t>
      </w:r>
    </w:p>
    <w:p w:rsidR="006D5DF8" w:rsidRPr="00D83C38" w:rsidRDefault="006D5DF8" w:rsidP="006D5DF8">
      <w:pPr>
        <w:pStyle w:val="aa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83C38">
        <w:rPr>
          <w:sz w:val="28"/>
          <w:szCs w:val="28"/>
        </w:rPr>
        <w:t>выпишите основные термины,</w:t>
      </w:r>
    </w:p>
    <w:p w:rsidR="006D5DF8" w:rsidRPr="00D83C38" w:rsidRDefault="006D5DF8" w:rsidP="006D5DF8">
      <w:pPr>
        <w:pStyle w:val="aa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83C38">
        <w:rPr>
          <w:sz w:val="28"/>
          <w:szCs w:val="28"/>
        </w:rPr>
        <w:lastRenderedPageBreak/>
        <w:t>ответьте на контрольные вопросы по теме лекции,</w:t>
      </w:r>
    </w:p>
    <w:p w:rsidR="006D5DF8" w:rsidRPr="00D83C38" w:rsidRDefault="006D5DF8" w:rsidP="006D5DF8">
      <w:pPr>
        <w:pStyle w:val="aa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83C38">
        <w:rPr>
          <w:sz w:val="28"/>
          <w:szCs w:val="28"/>
        </w:rPr>
        <w:t>уясните, какие учебные элементы остались для вас неясными,</w:t>
      </w:r>
    </w:p>
    <w:p w:rsidR="006D5DF8" w:rsidRPr="00D83C38" w:rsidRDefault="006D5DF8" w:rsidP="006D5DF8">
      <w:pPr>
        <w:pStyle w:val="aa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83C38">
        <w:rPr>
          <w:sz w:val="28"/>
          <w:szCs w:val="28"/>
        </w:rPr>
        <w:t>запишите вопросы, которые вы зададите лектору на лекции</w:t>
      </w:r>
    </w:p>
    <w:p w:rsidR="006D5DF8" w:rsidRPr="00D83C38" w:rsidRDefault="006D5DF8" w:rsidP="006D5DF8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83C38">
        <w:rPr>
          <w:sz w:val="28"/>
          <w:szCs w:val="28"/>
        </w:rPr>
        <w:t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В случае пропуска занятия, обучающийся должен изучить его содержание самостоятельно.</w:t>
      </w:r>
    </w:p>
    <w:p w:rsidR="006D5DF8" w:rsidRPr="00D83C38" w:rsidRDefault="006D5DF8" w:rsidP="006D5DF8">
      <w:pPr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ораторском искусстве.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Задавать преподавателю уточняющие вопросы с целью уяснения теоретических положений, разрешения спорных ситуаций.</w:t>
      </w:r>
    </w:p>
    <w:p w:rsidR="006D5DF8" w:rsidRPr="00D83C38" w:rsidRDefault="006D5DF8" w:rsidP="006D5DF8">
      <w:pPr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 xml:space="preserve"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опять не удалось, то обратитесь к преподавателю (по графику его консультаций). Не оставляйте «белых пятен» в освоении материала. </w:t>
      </w:r>
    </w:p>
    <w:p w:rsidR="00CB4CE7" w:rsidRPr="00DE27F2" w:rsidRDefault="00CB4CE7" w:rsidP="004E488F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27F2">
        <w:rPr>
          <w:sz w:val="28"/>
          <w:szCs w:val="28"/>
        </w:rPr>
        <w:t>Для изучения теоретического материала рекомендуется следующая литература:</w:t>
      </w:r>
    </w:p>
    <w:p w:rsidR="00DE27F2" w:rsidRPr="00DE27F2" w:rsidRDefault="001D70DB" w:rsidP="00DE27F2">
      <w:pPr>
        <w:pStyle w:val="a4"/>
        <w:widowControl/>
        <w:numPr>
          <w:ilvl w:val="0"/>
          <w:numId w:val="36"/>
        </w:numPr>
        <w:spacing w:line="240" w:lineRule="auto"/>
        <w:ind w:left="0" w:firstLine="698"/>
        <w:rPr>
          <w:sz w:val="28"/>
          <w:szCs w:val="28"/>
        </w:rPr>
      </w:pPr>
      <w:r>
        <w:rPr>
          <w:sz w:val="28"/>
          <w:szCs w:val="28"/>
        </w:rPr>
        <w:t>Корпоративные информационные системы</w:t>
      </w:r>
      <w:r w:rsidR="00DE27F2" w:rsidRPr="00DE27F2">
        <w:rPr>
          <w:sz w:val="28"/>
          <w:szCs w:val="28"/>
        </w:rPr>
        <w:t> [Текст]</w:t>
      </w:r>
      <w:proofErr w:type="gramStart"/>
      <w:r w:rsidR="00DE27F2" w:rsidRPr="00DE27F2">
        <w:rPr>
          <w:sz w:val="28"/>
          <w:szCs w:val="28"/>
        </w:rPr>
        <w:t> :</w:t>
      </w:r>
      <w:proofErr w:type="gramEnd"/>
      <w:r w:rsidR="00DE27F2" w:rsidRPr="00DE27F2">
        <w:rPr>
          <w:sz w:val="28"/>
          <w:szCs w:val="28"/>
        </w:rPr>
        <w:t xml:space="preserve"> учебник для бакалавров / под ред. В. В. Трофимова; С.-</w:t>
      </w:r>
      <w:proofErr w:type="spellStart"/>
      <w:r w:rsidR="00DE27F2" w:rsidRPr="00DE27F2">
        <w:rPr>
          <w:sz w:val="28"/>
          <w:szCs w:val="28"/>
        </w:rPr>
        <w:t>Петерб</w:t>
      </w:r>
      <w:proofErr w:type="spellEnd"/>
      <w:r w:rsidR="00DE27F2" w:rsidRPr="00DE27F2">
        <w:rPr>
          <w:sz w:val="28"/>
          <w:szCs w:val="28"/>
        </w:rPr>
        <w:t xml:space="preserve">. гос. ун-т экономики и финансов.- 2-е изд., </w:t>
      </w:r>
      <w:proofErr w:type="spellStart"/>
      <w:r w:rsidR="00DE27F2" w:rsidRPr="00DE27F2">
        <w:rPr>
          <w:sz w:val="28"/>
          <w:szCs w:val="28"/>
        </w:rPr>
        <w:t>перераб</w:t>
      </w:r>
      <w:proofErr w:type="spellEnd"/>
      <w:r w:rsidR="00DE27F2" w:rsidRPr="00DE27F2">
        <w:rPr>
          <w:sz w:val="28"/>
          <w:szCs w:val="28"/>
        </w:rPr>
        <w:t xml:space="preserve">. и доп. - Москва : </w:t>
      </w:r>
      <w:proofErr w:type="spellStart"/>
      <w:r w:rsidR="00DE27F2" w:rsidRPr="00DE27F2">
        <w:rPr>
          <w:sz w:val="28"/>
          <w:szCs w:val="28"/>
        </w:rPr>
        <w:t>Юрайт</w:t>
      </w:r>
      <w:proofErr w:type="spellEnd"/>
      <w:r w:rsidR="00DE27F2" w:rsidRPr="00DE27F2">
        <w:rPr>
          <w:sz w:val="28"/>
          <w:szCs w:val="28"/>
        </w:rPr>
        <w:t>, 2014. - 482 с.</w:t>
      </w:r>
      <w:proofErr w:type="gramStart"/>
      <w:r w:rsidR="00DE27F2" w:rsidRPr="00DE27F2">
        <w:rPr>
          <w:sz w:val="28"/>
          <w:szCs w:val="28"/>
        </w:rPr>
        <w:t xml:space="preserve"> :</w:t>
      </w:r>
      <w:proofErr w:type="gramEnd"/>
      <w:r w:rsidR="00DE27F2" w:rsidRPr="00DE27F2">
        <w:rPr>
          <w:sz w:val="28"/>
          <w:szCs w:val="28"/>
        </w:rPr>
        <w:t xml:space="preserve"> ил. - (Бакалавр. </w:t>
      </w:r>
      <w:proofErr w:type="gramStart"/>
      <w:r w:rsidR="00DE27F2" w:rsidRPr="00DE27F2">
        <w:rPr>
          <w:sz w:val="28"/>
          <w:szCs w:val="28"/>
        </w:rPr>
        <w:t>Базовый курс).</w:t>
      </w:r>
      <w:proofErr w:type="gramEnd"/>
      <w:r w:rsidR="00DE27F2" w:rsidRPr="00DE27F2">
        <w:rPr>
          <w:sz w:val="28"/>
          <w:szCs w:val="28"/>
        </w:rPr>
        <w:t xml:space="preserve"> - </w:t>
      </w:r>
      <w:proofErr w:type="spellStart"/>
      <w:r w:rsidR="00DE27F2" w:rsidRPr="00DE27F2">
        <w:rPr>
          <w:sz w:val="28"/>
          <w:szCs w:val="28"/>
        </w:rPr>
        <w:t>Библиогр</w:t>
      </w:r>
      <w:proofErr w:type="spellEnd"/>
      <w:r w:rsidR="00DE27F2" w:rsidRPr="00DE27F2">
        <w:rPr>
          <w:sz w:val="28"/>
          <w:szCs w:val="28"/>
        </w:rPr>
        <w:t>.: с. 478-482. - ISBN 978-5-9916-3117-4. - ISBN 978-5-9692-1485-9.</w:t>
      </w:r>
    </w:p>
    <w:p w:rsidR="00DE27F2" w:rsidRPr="00DE27F2" w:rsidRDefault="00DE27F2" w:rsidP="00DE27F2">
      <w:pPr>
        <w:pStyle w:val="a4"/>
        <w:widowControl/>
        <w:numPr>
          <w:ilvl w:val="0"/>
          <w:numId w:val="36"/>
        </w:numPr>
        <w:spacing w:line="240" w:lineRule="auto"/>
        <w:ind w:left="0" w:firstLine="698"/>
        <w:rPr>
          <w:sz w:val="28"/>
          <w:szCs w:val="28"/>
        </w:rPr>
      </w:pPr>
      <w:r w:rsidRPr="00DE27F2">
        <w:rPr>
          <w:sz w:val="28"/>
          <w:szCs w:val="28"/>
        </w:rPr>
        <w:t>Ивасенко, А. Г. </w:t>
      </w:r>
      <w:r w:rsidR="001D70DB">
        <w:rPr>
          <w:sz w:val="28"/>
          <w:szCs w:val="28"/>
        </w:rPr>
        <w:t>Корпоративные информационные системы</w:t>
      </w:r>
      <w:r w:rsidRPr="00DE27F2">
        <w:rPr>
          <w:sz w:val="28"/>
          <w:szCs w:val="28"/>
        </w:rPr>
        <w:t> [Текст]</w:t>
      </w:r>
      <w:proofErr w:type="gramStart"/>
      <w:r w:rsidRPr="00DE27F2">
        <w:rPr>
          <w:sz w:val="28"/>
          <w:szCs w:val="28"/>
        </w:rPr>
        <w:t> :</w:t>
      </w:r>
      <w:proofErr w:type="gramEnd"/>
      <w:r w:rsidRPr="00DE27F2">
        <w:rPr>
          <w:sz w:val="28"/>
          <w:szCs w:val="28"/>
        </w:rPr>
        <w:t xml:space="preserve"> учебное пособие для студентов высших учебных заведений, обучающихся по специальностям "Прикладная информатика (по областям)", "Менеджмент организации", "Государственное и муниципальное управление" / А. Г. Ивасенко, А. Ю. </w:t>
      </w:r>
      <w:proofErr w:type="spellStart"/>
      <w:r w:rsidRPr="00DE27F2">
        <w:rPr>
          <w:sz w:val="28"/>
          <w:szCs w:val="28"/>
        </w:rPr>
        <w:t>Гридасов</w:t>
      </w:r>
      <w:proofErr w:type="spellEnd"/>
      <w:r w:rsidRPr="00DE27F2">
        <w:rPr>
          <w:sz w:val="28"/>
          <w:szCs w:val="28"/>
        </w:rPr>
        <w:t>, В. А. Павленко.- 4-е изд., стер. - Москва</w:t>
      </w:r>
      <w:proofErr w:type="gramStart"/>
      <w:r w:rsidRPr="00DE27F2">
        <w:rPr>
          <w:sz w:val="28"/>
          <w:szCs w:val="28"/>
        </w:rPr>
        <w:t xml:space="preserve"> :</w:t>
      </w:r>
      <w:proofErr w:type="gramEnd"/>
      <w:r w:rsidRPr="00DE27F2">
        <w:rPr>
          <w:sz w:val="28"/>
          <w:szCs w:val="28"/>
        </w:rPr>
        <w:t xml:space="preserve"> КНОРУС, 2015. - 154 с.</w:t>
      </w:r>
      <w:proofErr w:type="gramStart"/>
      <w:r w:rsidRPr="00DE27F2">
        <w:rPr>
          <w:sz w:val="28"/>
          <w:szCs w:val="28"/>
        </w:rPr>
        <w:t xml:space="preserve"> :</w:t>
      </w:r>
      <w:proofErr w:type="gramEnd"/>
      <w:r w:rsidRPr="00DE27F2">
        <w:rPr>
          <w:sz w:val="28"/>
          <w:szCs w:val="28"/>
        </w:rPr>
        <w:t xml:space="preserve"> ил. - (</w:t>
      </w:r>
      <w:proofErr w:type="spellStart"/>
      <w:r w:rsidRPr="00DE27F2">
        <w:rPr>
          <w:sz w:val="28"/>
          <w:szCs w:val="28"/>
        </w:rPr>
        <w:t>Бакалавриат</w:t>
      </w:r>
      <w:proofErr w:type="spellEnd"/>
      <w:r w:rsidRPr="00DE27F2">
        <w:rPr>
          <w:sz w:val="28"/>
          <w:szCs w:val="28"/>
        </w:rPr>
        <w:t xml:space="preserve">). - </w:t>
      </w:r>
      <w:proofErr w:type="spellStart"/>
      <w:r w:rsidRPr="00DE27F2">
        <w:rPr>
          <w:sz w:val="28"/>
          <w:szCs w:val="28"/>
        </w:rPr>
        <w:t>Библиогр</w:t>
      </w:r>
      <w:proofErr w:type="spellEnd"/>
      <w:r w:rsidRPr="00DE27F2">
        <w:rPr>
          <w:sz w:val="28"/>
          <w:szCs w:val="28"/>
        </w:rPr>
        <w:t>.: с. 153-154. - ISBN 978-5-406-03994-6.</w:t>
      </w:r>
    </w:p>
    <w:p w:rsidR="00DE27F2" w:rsidRPr="00DE27F2" w:rsidRDefault="00DE27F2" w:rsidP="00DE27F2">
      <w:pPr>
        <w:pStyle w:val="a4"/>
        <w:widowControl/>
        <w:numPr>
          <w:ilvl w:val="0"/>
          <w:numId w:val="36"/>
        </w:numPr>
        <w:spacing w:line="240" w:lineRule="auto"/>
        <w:ind w:left="0" w:firstLine="698"/>
        <w:rPr>
          <w:sz w:val="28"/>
          <w:szCs w:val="28"/>
        </w:rPr>
      </w:pPr>
      <w:r w:rsidRPr="00DE27F2">
        <w:rPr>
          <w:sz w:val="28"/>
          <w:szCs w:val="28"/>
        </w:rPr>
        <w:t>Информационные системы и технологии в экономике и управлении [Текст] : учеб</w:t>
      </w:r>
      <w:proofErr w:type="gramStart"/>
      <w:r w:rsidRPr="00DE27F2">
        <w:rPr>
          <w:sz w:val="28"/>
          <w:szCs w:val="28"/>
        </w:rPr>
        <w:t>.</w:t>
      </w:r>
      <w:proofErr w:type="gramEnd"/>
      <w:r w:rsidRPr="00DE27F2">
        <w:rPr>
          <w:sz w:val="28"/>
          <w:szCs w:val="28"/>
        </w:rPr>
        <w:t xml:space="preserve"> </w:t>
      </w:r>
      <w:proofErr w:type="gramStart"/>
      <w:r w:rsidRPr="00DE27F2">
        <w:rPr>
          <w:sz w:val="28"/>
          <w:szCs w:val="28"/>
        </w:rPr>
        <w:t>д</w:t>
      </w:r>
      <w:proofErr w:type="gramEnd"/>
      <w:r w:rsidRPr="00DE27F2">
        <w:rPr>
          <w:sz w:val="28"/>
          <w:szCs w:val="28"/>
        </w:rPr>
        <w:t>ля вузов / под ред. В. В. Трофимова; С.-</w:t>
      </w:r>
      <w:proofErr w:type="spellStart"/>
      <w:r w:rsidRPr="00DE27F2">
        <w:rPr>
          <w:sz w:val="28"/>
          <w:szCs w:val="28"/>
        </w:rPr>
        <w:t>Петерб</w:t>
      </w:r>
      <w:proofErr w:type="spellEnd"/>
      <w:r w:rsidRPr="00DE27F2">
        <w:rPr>
          <w:sz w:val="28"/>
          <w:szCs w:val="28"/>
        </w:rPr>
        <w:t xml:space="preserve">. гос. ун-т экономики и финансов.- 3-е изд., </w:t>
      </w:r>
      <w:proofErr w:type="spellStart"/>
      <w:r w:rsidRPr="00DE27F2">
        <w:rPr>
          <w:sz w:val="28"/>
          <w:szCs w:val="28"/>
        </w:rPr>
        <w:t>пераб</w:t>
      </w:r>
      <w:proofErr w:type="spellEnd"/>
      <w:r w:rsidRPr="00DE27F2">
        <w:rPr>
          <w:sz w:val="28"/>
          <w:szCs w:val="28"/>
        </w:rPr>
        <w:t xml:space="preserve">. и доп. - М. : </w:t>
      </w:r>
      <w:proofErr w:type="spellStart"/>
      <w:r w:rsidRPr="00DE27F2">
        <w:rPr>
          <w:sz w:val="28"/>
          <w:szCs w:val="28"/>
        </w:rPr>
        <w:t>Юрайт</w:t>
      </w:r>
      <w:proofErr w:type="spellEnd"/>
      <w:r w:rsidRPr="00DE27F2">
        <w:rPr>
          <w:sz w:val="28"/>
          <w:szCs w:val="28"/>
        </w:rPr>
        <w:t xml:space="preserve">, 2009. - 522 с. - (Университеты России). - </w:t>
      </w:r>
      <w:proofErr w:type="spellStart"/>
      <w:r w:rsidRPr="00DE27F2">
        <w:rPr>
          <w:sz w:val="28"/>
          <w:szCs w:val="28"/>
        </w:rPr>
        <w:t>Библиогр</w:t>
      </w:r>
      <w:proofErr w:type="spellEnd"/>
      <w:r w:rsidRPr="00DE27F2">
        <w:rPr>
          <w:sz w:val="28"/>
          <w:szCs w:val="28"/>
        </w:rPr>
        <w:t>.: с. 521. - ISBN 978-5-9788-0044-9.</w:t>
      </w:r>
    </w:p>
    <w:p w:rsidR="00D83C38" w:rsidRDefault="00D83C38">
      <w:pPr>
        <w:widowControl/>
        <w:spacing w:after="160" w:line="259" w:lineRule="auto"/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D5DF8" w:rsidRPr="00D83C38" w:rsidRDefault="006D5DF8" w:rsidP="006D5DF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75445802"/>
      <w:r w:rsidRPr="00D83C38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2 Методические указания по лабораторным занятиям.</w:t>
      </w:r>
      <w:bookmarkEnd w:id="3"/>
    </w:p>
    <w:p w:rsidR="006D5DF8" w:rsidRPr="00D83C38" w:rsidRDefault="006D5DF8" w:rsidP="006D5DF8">
      <w:pPr>
        <w:rPr>
          <w:sz w:val="28"/>
          <w:szCs w:val="28"/>
        </w:rPr>
      </w:pPr>
    </w:p>
    <w:p w:rsidR="006D5DF8" w:rsidRPr="00D83C38" w:rsidRDefault="006D5DF8" w:rsidP="006D5DF8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83C38">
        <w:rPr>
          <w:sz w:val="28"/>
          <w:szCs w:val="28"/>
        </w:rPr>
        <w:t>При изучении дисциплины «</w:t>
      </w:r>
      <w:r w:rsidR="001D70DB">
        <w:rPr>
          <w:sz w:val="28"/>
          <w:szCs w:val="28"/>
        </w:rPr>
        <w:t>Корпоративные информационные системы</w:t>
      </w:r>
      <w:r w:rsidRPr="00D83C38">
        <w:rPr>
          <w:sz w:val="28"/>
          <w:szCs w:val="28"/>
        </w:rPr>
        <w:t xml:space="preserve">» особое внимание следует обратить на лабораторные работы. Их выполнение является обязательным. Навыки предусматривают использование методов индукции и дедукции, развитие способности к занятию исследовательской деятельности, способствуют формированию абстрактного и логического мышления. Поэтому организация и проведение лабораторно-практических занятий является одной из приоритетных направлений в обучении информатики программирования. </w:t>
      </w:r>
    </w:p>
    <w:p w:rsidR="006D5DF8" w:rsidRPr="00D83C38" w:rsidRDefault="006D5DF8" w:rsidP="006D5DF8">
      <w:pPr>
        <w:widowControl/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 xml:space="preserve">Выполнение лабораторных работ, позволит выработать устойчивые навыки необходимыми в современном информационном мире. В результате выполнения лабораторных работ, обучающиеся раскрывают свои знания, умения и навыки в работе с прикладным программным обеспечением, сетевым программным обеспечением, системами программирования. </w:t>
      </w:r>
    </w:p>
    <w:p w:rsidR="006D5DF8" w:rsidRPr="00D83C38" w:rsidRDefault="006D5DF8" w:rsidP="006D5DF8">
      <w:pPr>
        <w:widowControl/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>Студент должен выполнить лабораторную работу самостоятельно (или в группе, если это предусмотрено заданием). Каждый студент после выполнения работы должен представить отчет о проделанной работе с анализом полученных результатов и выводом по работе. Содержание отчета указано в описание лабораторной работы.</w:t>
      </w:r>
    </w:p>
    <w:p w:rsidR="006D5DF8" w:rsidRPr="00D83C38" w:rsidRDefault="006D5DF8" w:rsidP="006D5DF8">
      <w:pPr>
        <w:widowControl/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>Если студент не выполнил лабораторную работу или часть работы, то он может выполнить работу или оставшуюся часть во внеурочное время, согласованное с преподавателем.</w:t>
      </w:r>
    </w:p>
    <w:p w:rsidR="006D5DF8" w:rsidRPr="00D83C38" w:rsidRDefault="006D5DF8" w:rsidP="006D5DF8">
      <w:pPr>
        <w:widowControl/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>Оценку по лабораторной работе студент получает, с учетом срока выполнения работы, если:</w:t>
      </w:r>
    </w:p>
    <w:p w:rsidR="006D5DF8" w:rsidRPr="00D83C38" w:rsidRDefault="006D5DF8" w:rsidP="006D5DF8">
      <w:pPr>
        <w:pStyle w:val="a4"/>
        <w:widowControl/>
        <w:numPr>
          <w:ilvl w:val="0"/>
          <w:numId w:val="3"/>
        </w:numPr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>работа выполнена правильно и в полном объеме;</w:t>
      </w:r>
    </w:p>
    <w:p w:rsidR="006D5DF8" w:rsidRPr="00D83C38" w:rsidRDefault="006D5DF8" w:rsidP="006D5DF8">
      <w:pPr>
        <w:pStyle w:val="a4"/>
        <w:widowControl/>
        <w:numPr>
          <w:ilvl w:val="0"/>
          <w:numId w:val="3"/>
        </w:numPr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>сделан анализ проделанной работы и вывод по результатам работы;</w:t>
      </w:r>
    </w:p>
    <w:p w:rsidR="006D5DF8" w:rsidRPr="00D83C38" w:rsidRDefault="006D5DF8" w:rsidP="006D5DF8">
      <w:pPr>
        <w:pStyle w:val="a4"/>
        <w:widowControl/>
        <w:numPr>
          <w:ilvl w:val="0"/>
          <w:numId w:val="3"/>
        </w:numPr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>студент может пояснить выполнение любого этапа работы;</w:t>
      </w:r>
    </w:p>
    <w:p w:rsidR="006D5DF8" w:rsidRPr="00D83C38" w:rsidRDefault="006D5DF8" w:rsidP="006D5DF8">
      <w:pPr>
        <w:pStyle w:val="a4"/>
        <w:widowControl/>
        <w:numPr>
          <w:ilvl w:val="0"/>
          <w:numId w:val="3"/>
        </w:numPr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>отчет выполнен в соответствии с требованиями к выполнению работы.</w:t>
      </w:r>
    </w:p>
    <w:p w:rsidR="00C15929" w:rsidRPr="00D83C38" w:rsidRDefault="006D5DF8" w:rsidP="006D5DF8">
      <w:pPr>
        <w:widowControl/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 xml:space="preserve">При выполнении лабораторных работ, доля самостоятельной деятельности студентов должна быть существенно выше, чем при других видах учебной работы; преподаватель в этой ситуации достаточно часто выступает в роли консультанта. Это помогает будущему специалисту научиться самостоятельно осваивать современные компьютерные технологии на материале проблемной среды из области их будущей профессиональной деятельности. </w:t>
      </w:r>
      <w:r w:rsidR="00C15929" w:rsidRPr="00D83C38">
        <w:rPr>
          <w:sz w:val="28"/>
          <w:szCs w:val="28"/>
        </w:rPr>
        <w:t xml:space="preserve"> </w:t>
      </w:r>
    </w:p>
    <w:p w:rsidR="00AF164C" w:rsidRPr="00D83C38" w:rsidRDefault="00AF164C" w:rsidP="004E488F">
      <w:pPr>
        <w:spacing w:line="240" w:lineRule="auto"/>
        <w:ind w:left="0" w:firstLine="347"/>
        <w:rPr>
          <w:noProof/>
          <w:sz w:val="28"/>
          <w:szCs w:val="28"/>
        </w:rPr>
      </w:pPr>
      <w:r w:rsidRPr="00D83C38">
        <w:rPr>
          <w:noProof/>
          <w:sz w:val="28"/>
          <w:szCs w:val="28"/>
        </w:rPr>
        <w:t>Примеры выполнения заданий в  лаборат</w:t>
      </w:r>
      <w:r w:rsidR="004E488F" w:rsidRPr="00D83C38">
        <w:rPr>
          <w:noProof/>
          <w:sz w:val="28"/>
          <w:szCs w:val="28"/>
        </w:rPr>
        <w:t>о</w:t>
      </w:r>
      <w:r w:rsidRPr="00D83C38">
        <w:rPr>
          <w:noProof/>
          <w:sz w:val="28"/>
          <w:szCs w:val="28"/>
        </w:rPr>
        <w:t>рных работах можно посмотреть в следующих источниках:</w:t>
      </w:r>
    </w:p>
    <w:p w:rsidR="00DE27F2" w:rsidRPr="00DE27F2" w:rsidRDefault="001D70DB" w:rsidP="0084799D">
      <w:pPr>
        <w:pStyle w:val="a4"/>
        <w:widowControl/>
        <w:numPr>
          <w:ilvl w:val="0"/>
          <w:numId w:val="37"/>
        </w:numPr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Корпоративные информационные системы</w:t>
      </w:r>
      <w:r w:rsidR="00DE27F2" w:rsidRPr="00DE27F2">
        <w:rPr>
          <w:sz w:val="28"/>
          <w:szCs w:val="28"/>
        </w:rPr>
        <w:t> [Текст]</w:t>
      </w:r>
      <w:proofErr w:type="gramStart"/>
      <w:r w:rsidR="00DE27F2" w:rsidRPr="00DE27F2">
        <w:rPr>
          <w:sz w:val="28"/>
          <w:szCs w:val="28"/>
        </w:rPr>
        <w:t> :</w:t>
      </w:r>
      <w:proofErr w:type="gramEnd"/>
      <w:r w:rsidR="00DE27F2" w:rsidRPr="00DE27F2">
        <w:rPr>
          <w:sz w:val="28"/>
          <w:szCs w:val="28"/>
        </w:rPr>
        <w:t xml:space="preserve"> учебник для бакалавров / под ред. В. В. Трофимова; С.-</w:t>
      </w:r>
      <w:proofErr w:type="spellStart"/>
      <w:r w:rsidR="00DE27F2" w:rsidRPr="00DE27F2">
        <w:rPr>
          <w:sz w:val="28"/>
          <w:szCs w:val="28"/>
        </w:rPr>
        <w:t>Петерб</w:t>
      </w:r>
      <w:proofErr w:type="spellEnd"/>
      <w:r w:rsidR="00DE27F2" w:rsidRPr="00DE27F2">
        <w:rPr>
          <w:sz w:val="28"/>
          <w:szCs w:val="28"/>
        </w:rPr>
        <w:t xml:space="preserve">. гос. ун-т экономики и финансов.- 2-е изд., </w:t>
      </w:r>
      <w:proofErr w:type="spellStart"/>
      <w:r w:rsidR="00DE27F2" w:rsidRPr="00DE27F2">
        <w:rPr>
          <w:sz w:val="28"/>
          <w:szCs w:val="28"/>
        </w:rPr>
        <w:t>перераб</w:t>
      </w:r>
      <w:proofErr w:type="spellEnd"/>
      <w:r w:rsidR="00DE27F2" w:rsidRPr="00DE27F2">
        <w:rPr>
          <w:sz w:val="28"/>
          <w:szCs w:val="28"/>
        </w:rPr>
        <w:t xml:space="preserve">. и доп. - Москва : </w:t>
      </w:r>
      <w:proofErr w:type="spellStart"/>
      <w:r w:rsidR="00DE27F2" w:rsidRPr="00DE27F2">
        <w:rPr>
          <w:sz w:val="28"/>
          <w:szCs w:val="28"/>
        </w:rPr>
        <w:t>Юрайт</w:t>
      </w:r>
      <w:proofErr w:type="spellEnd"/>
      <w:r w:rsidR="00DE27F2" w:rsidRPr="00DE27F2">
        <w:rPr>
          <w:sz w:val="28"/>
          <w:szCs w:val="28"/>
        </w:rPr>
        <w:t>, 2014. - 482 с.</w:t>
      </w:r>
      <w:proofErr w:type="gramStart"/>
      <w:r w:rsidR="00DE27F2" w:rsidRPr="00DE27F2">
        <w:rPr>
          <w:sz w:val="28"/>
          <w:szCs w:val="28"/>
        </w:rPr>
        <w:t xml:space="preserve"> :</w:t>
      </w:r>
      <w:proofErr w:type="gramEnd"/>
      <w:r w:rsidR="00DE27F2" w:rsidRPr="00DE27F2">
        <w:rPr>
          <w:sz w:val="28"/>
          <w:szCs w:val="28"/>
        </w:rPr>
        <w:t xml:space="preserve"> ил. - (Бакалавр. </w:t>
      </w:r>
      <w:proofErr w:type="gramStart"/>
      <w:r w:rsidR="00DE27F2" w:rsidRPr="00DE27F2">
        <w:rPr>
          <w:sz w:val="28"/>
          <w:szCs w:val="28"/>
        </w:rPr>
        <w:t>Базовый курс).</w:t>
      </w:r>
      <w:proofErr w:type="gramEnd"/>
      <w:r w:rsidR="00DE27F2" w:rsidRPr="00DE27F2">
        <w:rPr>
          <w:sz w:val="28"/>
          <w:szCs w:val="28"/>
        </w:rPr>
        <w:t xml:space="preserve"> - </w:t>
      </w:r>
      <w:proofErr w:type="spellStart"/>
      <w:r w:rsidR="00DE27F2" w:rsidRPr="00DE27F2">
        <w:rPr>
          <w:sz w:val="28"/>
          <w:szCs w:val="28"/>
        </w:rPr>
        <w:t>Библиогр</w:t>
      </w:r>
      <w:proofErr w:type="spellEnd"/>
      <w:r w:rsidR="00DE27F2" w:rsidRPr="00DE27F2">
        <w:rPr>
          <w:sz w:val="28"/>
          <w:szCs w:val="28"/>
        </w:rPr>
        <w:t>.: с. 478-482. - ISBN 978-5-9916-3117-4. - ISBN 978-5-9692-1485-9.</w:t>
      </w:r>
    </w:p>
    <w:p w:rsidR="00DE27F2" w:rsidRPr="00DE27F2" w:rsidRDefault="00DE27F2" w:rsidP="0084799D">
      <w:pPr>
        <w:pStyle w:val="a4"/>
        <w:widowControl/>
        <w:numPr>
          <w:ilvl w:val="0"/>
          <w:numId w:val="37"/>
        </w:numPr>
        <w:spacing w:line="240" w:lineRule="auto"/>
        <w:ind w:left="0" w:firstLine="709"/>
        <w:rPr>
          <w:sz w:val="28"/>
          <w:szCs w:val="28"/>
        </w:rPr>
      </w:pPr>
      <w:r w:rsidRPr="00DE27F2">
        <w:rPr>
          <w:sz w:val="28"/>
          <w:szCs w:val="28"/>
        </w:rPr>
        <w:lastRenderedPageBreak/>
        <w:t>Ивасенко, А. Г. </w:t>
      </w:r>
      <w:r w:rsidR="001D70DB">
        <w:rPr>
          <w:sz w:val="28"/>
          <w:szCs w:val="28"/>
        </w:rPr>
        <w:t>Корпоративные информационные системы</w:t>
      </w:r>
      <w:r w:rsidRPr="00DE27F2">
        <w:rPr>
          <w:sz w:val="28"/>
          <w:szCs w:val="28"/>
        </w:rPr>
        <w:t> [Текст]</w:t>
      </w:r>
      <w:proofErr w:type="gramStart"/>
      <w:r w:rsidRPr="00DE27F2">
        <w:rPr>
          <w:sz w:val="28"/>
          <w:szCs w:val="28"/>
        </w:rPr>
        <w:t> :</w:t>
      </w:r>
      <w:proofErr w:type="gramEnd"/>
      <w:r w:rsidRPr="00DE27F2">
        <w:rPr>
          <w:sz w:val="28"/>
          <w:szCs w:val="28"/>
        </w:rPr>
        <w:t xml:space="preserve"> учебное пособие для студентов высших учебных заведений, обучающихся по специальностям "Прикладная информатика (по областям)", "Менеджмент организации", "Государственное и муниципальное управление" / А. Г. Ивасенко, А. Ю. </w:t>
      </w:r>
      <w:proofErr w:type="spellStart"/>
      <w:r w:rsidRPr="00DE27F2">
        <w:rPr>
          <w:sz w:val="28"/>
          <w:szCs w:val="28"/>
        </w:rPr>
        <w:t>Гридасов</w:t>
      </w:r>
      <w:proofErr w:type="spellEnd"/>
      <w:r w:rsidRPr="00DE27F2">
        <w:rPr>
          <w:sz w:val="28"/>
          <w:szCs w:val="28"/>
        </w:rPr>
        <w:t>, В. А. Павленко.- 4-е изд., стер. - Москва</w:t>
      </w:r>
      <w:proofErr w:type="gramStart"/>
      <w:r w:rsidRPr="00DE27F2">
        <w:rPr>
          <w:sz w:val="28"/>
          <w:szCs w:val="28"/>
        </w:rPr>
        <w:t xml:space="preserve"> :</w:t>
      </w:r>
      <w:proofErr w:type="gramEnd"/>
      <w:r w:rsidRPr="00DE27F2">
        <w:rPr>
          <w:sz w:val="28"/>
          <w:szCs w:val="28"/>
        </w:rPr>
        <w:t xml:space="preserve"> КНОРУС, 2015. - 154 с.</w:t>
      </w:r>
      <w:proofErr w:type="gramStart"/>
      <w:r w:rsidRPr="00DE27F2">
        <w:rPr>
          <w:sz w:val="28"/>
          <w:szCs w:val="28"/>
        </w:rPr>
        <w:t xml:space="preserve"> :</w:t>
      </w:r>
      <w:proofErr w:type="gramEnd"/>
      <w:r w:rsidRPr="00DE27F2">
        <w:rPr>
          <w:sz w:val="28"/>
          <w:szCs w:val="28"/>
        </w:rPr>
        <w:t xml:space="preserve"> ил. - (</w:t>
      </w:r>
      <w:proofErr w:type="spellStart"/>
      <w:r w:rsidRPr="00DE27F2">
        <w:rPr>
          <w:sz w:val="28"/>
          <w:szCs w:val="28"/>
        </w:rPr>
        <w:t>Бакалавриат</w:t>
      </w:r>
      <w:proofErr w:type="spellEnd"/>
      <w:r w:rsidRPr="00DE27F2">
        <w:rPr>
          <w:sz w:val="28"/>
          <w:szCs w:val="28"/>
        </w:rPr>
        <w:t xml:space="preserve">). - </w:t>
      </w:r>
      <w:proofErr w:type="spellStart"/>
      <w:r w:rsidRPr="00DE27F2">
        <w:rPr>
          <w:sz w:val="28"/>
          <w:szCs w:val="28"/>
        </w:rPr>
        <w:t>Библиогр</w:t>
      </w:r>
      <w:proofErr w:type="spellEnd"/>
      <w:r w:rsidRPr="00DE27F2">
        <w:rPr>
          <w:sz w:val="28"/>
          <w:szCs w:val="28"/>
        </w:rPr>
        <w:t>.: с. 153-154. - ISBN 978-5-406-03994-6.</w:t>
      </w:r>
    </w:p>
    <w:p w:rsidR="00DE27F2" w:rsidRPr="00DE27F2" w:rsidRDefault="00DE27F2" w:rsidP="0084799D">
      <w:pPr>
        <w:pStyle w:val="a4"/>
        <w:widowControl/>
        <w:numPr>
          <w:ilvl w:val="0"/>
          <w:numId w:val="37"/>
        </w:numPr>
        <w:spacing w:line="240" w:lineRule="auto"/>
        <w:ind w:left="0" w:firstLine="709"/>
        <w:rPr>
          <w:sz w:val="28"/>
          <w:szCs w:val="28"/>
        </w:rPr>
      </w:pPr>
      <w:r w:rsidRPr="00DE27F2">
        <w:rPr>
          <w:sz w:val="28"/>
          <w:szCs w:val="28"/>
        </w:rPr>
        <w:t>Информационные системы и технологии в экономике и управлении [Текст] : учеб</w:t>
      </w:r>
      <w:proofErr w:type="gramStart"/>
      <w:r w:rsidRPr="00DE27F2">
        <w:rPr>
          <w:sz w:val="28"/>
          <w:szCs w:val="28"/>
        </w:rPr>
        <w:t>.</w:t>
      </w:r>
      <w:proofErr w:type="gramEnd"/>
      <w:r w:rsidRPr="00DE27F2">
        <w:rPr>
          <w:sz w:val="28"/>
          <w:szCs w:val="28"/>
        </w:rPr>
        <w:t xml:space="preserve"> </w:t>
      </w:r>
      <w:proofErr w:type="gramStart"/>
      <w:r w:rsidRPr="00DE27F2">
        <w:rPr>
          <w:sz w:val="28"/>
          <w:szCs w:val="28"/>
        </w:rPr>
        <w:t>д</w:t>
      </w:r>
      <w:proofErr w:type="gramEnd"/>
      <w:r w:rsidRPr="00DE27F2">
        <w:rPr>
          <w:sz w:val="28"/>
          <w:szCs w:val="28"/>
        </w:rPr>
        <w:t>ля вузов / под ред. В. В. Трофимова; С.-</w:t>
      </w:r>
      <w:proofErr w:type="spellStart"/>
      <w:r w:rsidRPr="00DE27F2">
        <w:rPr>
          <w:sz w:val="28"/>
          <w:szCs w:val="28"/>
        </w:rPr>
        <w:t>Петерб</w:t>
      </w:r>
      <w:proofErr w:type="spellEnd"/>
      <w:r w:rsidRPr="00DE27F2">
        <w:rPr>
          <w:sz w:val="28"/>
          <w:szCs w:val="28"/>
        </w:rPr>
        <w:t xml:space="preserve">. гос. ун-т экономики и финансов.- 3-е изд., </w:t>
      </w:r>
      <w:proofErr w:type="spellStart"/>
      <w:r w:rsidRPr="00DE27F2">
        <w:rPr>
          <w:sz w:val="28"/>
          <w:szCs w:val="28"/>
        </w:rPr>
        <w:t>пераб</w:t>
      </w:r>
      <w:proofErr w:type="spellEnd"/>
      <w:r w:rsidRPr="00DE27F2">
        <w:rPr>
          <w:sz w:val="28"/>
          <w:szCs w:val="28"/>
        </w:rPr>
        <w:t xml:space="preserve">. и доп. - М. : </w:t>
      </w:r>
      <w:proofErr w:type="spellStart"/>
      <w:r w:rsidRPr="00DE27F2">
        <w:rPr>
          <w:sz w:val="28"/>
          <w:szCs w:val="28"/>
        </w:rPr>
        <w:t>Юрайт</w:t>
      </w:r>
      <w:proofErr w:type="spellEnd"/>
      <w:r w:rsidRPr="00DE27F2">
        <w:rPr>
          <w:sz w:val="28"/>
          <w:szCs w:val="28"/>
        </w:rPr>
        <w:t xml:space="preserve">, 2009. - 522 с. - (Университеты России). - </w:t>
      </w:r>
      <w:proofErr w:type="spellStart"/>
      <w:r w:rsidRPr="00DE27F2">
        <w:rPr>
          <w:sz w:val="28"/>
          <w:szCs w:val="28"/>
        </w:rPr>
        <w:t>Библиогр</w:t>
      </w:r>
      <w:proofErr w:type="spellEnd"/>
      <w:r w:rsidRPr="00DE27F2">
        <w:rPr>
          <w:sz w:val="28"/>
          <w:szCs w:val="28"/>
        </w:rPr>
        <w:t>.: с. 521. - ISBN 978-5-9788-0044-9.</w:t>
      </w:r>
    </w:p>
    <w:p w:rsidR="00DE27F2" w:rsidRDefault="00DE27F2" w:rsidP="0084799D">
      <w:pPr>
        <w:pStyle w:val="1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DE27F2" w:rsidRDefault="00DE27F2">
      <w:pPr>
        <w:widowControl/>
        <w:spacing w:after="160" w:line="259" w:lineRule="auto"/>
        <w:ind w:left="0" w:firstLine="0"/>
        <w:jc w:val="left"/>
        <w:rPr>
          <w:rFonts w:eastAsiaTheme="majorEastAsia"/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D5DF8" w:rsidRPr="00D83C38" w:rsidRDefault="0084799D" w:rsidP="006D5DF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" w:name="_Toc75445803"/>
      <w:r w:rsidRPr="00D83C38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3 Методические</w:t>
      </w:r>
      <w:r w:rsidR="006D5DF8" w:rsidRPr="00D83C3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D83C38">
        <w:rPr>
          <w:rFonts w:ascii="Times New Roman" w:hAnsi="Times New Roman" w:cs="Times New Roman"/>
          <w:b/>
          <w:color w:val="auto"/>
          <w:sz w:val="28"/>
          <w:szCs w:val="28"/>
        </w:rPr>
        <w:t>указания по</w:t>
      </w:r>
      <w:r w:rsidR="006D5DF8" w:rsidRPr="00D83C3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самостоятельной работе</w:t>
      </w:r>
      <w:bookmarkEnd w:id="4"/>
    </w:p>
    <w:p w:rsidR="006D5DF8" w:rsidRPr="00D83C38" w:rsidRDefault="006D5DF8" w:rsidP="006D5DF8">
      <w:pPr>
        <w:spacing w:line="240" w:lineRule="auto"/>
        <w:ind w:left="0" w:firstLine="709"/>
        <w:rPr>
          <w:sz w:val="28"/>
          <w:szCs w:val="28"/>
        </w:rPr>
      </w:pPr>
    </w:p>
    <w:p w:rsidR="006D5DF8" w:rsidRPr="00D83C38" w:rsidRDefault="006D5DF8" w:rsidP="006D5DF8">
      <w:pPr>
        <w:spacing w:line="240" w:lineRule="auto"/>
        <w:ind w:left="0" w:firstLine="709"/>
        <w:rPr>
          <w:sz w:val="28"/>
          <w:szCs w:val="28"/>
        </w:rPr>
      </w:pPr>
    </w:p>
    <w:p w:rsidR="006D5DF8" w:rsidRPr="00D83C38" w:rsidRDefault="006D5DF8" w:rsidP="006D5DF8">
      <w:pPr>
        <w:spacing w:line="240" w:lineRule="auto"/>
        <w:ind w:firstLine="709"/>
        <w:rPr>
          <w:sz w:val="28"/>
          <w:szCs w:val="28"/>
        </w:rPr>
      </w:pPr>
      <w:r w:rsidRPr="00D83C38">
        <w:rPr>
          <w:sz w:val="28"/>
          <w:szCs w:val="28"/>
        </w:rPr>
        <w:t>Самостоятельная работа (СР) – составная часть учебной деятельности студентов, имеющая целью закрепление и углубление полученных знаний и навыков, поиск и приобретение новых знаний, выполнение учебных заданий, подготовку к предстоящим занятиям, зачетам и экзаменам.</w:t>
      </w:r>
    </w:p>
    <w:p w:rsidR="006D5DF8" w:rsidRPr="00D83C38" w:rsidRDefault="006D5DF8" w:rsidP="006D5DF8">
      <w:pPr>
        <w:spacing w:line="240" w:lineRule="auto"/>
        <w:ind w:firstLine="709"/>
        <w:rPr>
          <w:sz w:val="28"/>
          <w:szCs w:val="28"/>
        </w:rPr>
      </w:pPr>
      <w:r w:rsidRPr="00D83C38">
        <w:rPr>
          <w:sz w:val="28"/>
          <w:szCs w:val="28"/>
        </w:rPr>
        <w:t>Общие задачи СР:</w:t>
      </w:r>
    </w:p>
    <w:p w:rsidR="006D5DF8" w:rsidRPr="00D83C38" w:rsidRDefault="006D5DF8" w:rsidP="006D5DF8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r w:rsidRPr="00D83C38">
        <w:rPr>
          <w:sz w:val="28"/>
          <w:szCs w:val="28"/>
        </w:rPr>
        <w:t>систематизация и закрепление полученных теоретических знаний и практических умений;</w:t>
      </w:r>
    </w:p>
    <w:p w:rsidR="006D5DF8" w:rsidRPr="00D83C38" w:rsidRDefault="006D5DF8" w:rsidP="006D5DF8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r w:rsidRPr="00D83C38">
        <w:rPr>
          <w:sz w:val="28"/>
          <w:szCs w:val="28"/>
        </w:rPr>
        <w:t>углубление и расширение теоретических знаний;</w:t>
      </w:r>
    </w:p>
    <w:p w:rsidR="006D5DF8" w:rsidRPr="00D83C38" w:rsidRDefault="006D5DF8" w:rsidP="006D5DF8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r w:rsidRPr="00D83C38">
        <w:rPr>
          <w:sz w:val="28"/>
          <w:szCs w:val="28"/>
        </w:rPr>
        <w:t>формирование навыков работы с литературой;</w:t>
      </w:r>
    </w:p>
    <w:p w:rsidR="006D5DF8" w:rsidRPr="00D83C38" w:rsidRDefault="006D5DF8" w:rsidP="006D5DF8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r w:rsidRPr="00D83C38">
        <w:rPr>
          <w:sz w:val="28"/>
          <w:szCs w:val="28"/>
        </w:rPr>
        <w:t>развитие познавательных способностей и активности: творческой инициативы, самостоятельности, ответственности и организованности;</w:t>
      </w:r>
    </w:p>
    <w:p w:rsidR="006D5DF8" w:rsidRPr="00D83C38" w:rsidRDefault="006D5DF8" w:rsidP="006D5DF8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r w:rsidRPr="00D83C38">
        <w:rPr>
          <w:sz w:val="28"/>
          <w:szCs w:val="28"/>
        </w:rPr>
        <w:t>развитие исследовательских умений.</w:t>
      </w:r>
    </w:p>
    <w:p w:rsidR="006D5DF8" w:rsidRPr="00D83C38" w:rsidRDefault="006D5DF8" w:rsidP="006D5DF8">
      <w:pPr>
        <w:pStyle w:val="ReportMain"/>
        <w:suppressAutoHyphens/>
        <w:ind w:firstLine="400"/>
        <w:jc w:val="both"/>
        <w:rPr>
          <w:noProof/>
          <w:sz w:val="28"/>
          <w:szCs w:val="28"/>
        </w:rPr>
      </w:pPr>
      <w:r w:rsidRPr="00D83C38">
        <w:rPr>
          <w:sz w:val="28"/>
          <w:szCs w:val="28"/>
        </w:rPr>
        <w:t>СР студента по дисциплине «</w:t>
      </w:r>
      <w:r w:rsidR="001D70DB">
        <w:rPr>
          <w:sz w:val="28"/>
          <w:szCs w:val="28"/>
        </w:rPr>
        <w:t>Корпоративные информационные системы</w:t>
      </w:r>
      <w:r w:rsidRPr="00D83C38">
        <w:rPr>
          <w:sz w:val="28"/>
          <w:szCs w:val="28"/>
        </w:rPr>
        <w:t>» включает различные виды работы с информацией, целью которых является подготовка к занятиям, выполнение конкретных заданий, самоподготовку (проработка и повторение лекционного материала и материала учебников и учебных пособий; подготовка к лабораторным занятиям; подготовка к рубежному контролю, зачету, экзамену.)</w:t>
      </w:r>
    </w:p>
    <w:p w:rsidR="006D5DF8" w:rsidRPr="00D83C38" w:rsidRDefault="006D5DF8" w:rsidP="006D5DF8">
      <w:pPr>
        <w:spacing w:line="240" w:lineRule="auto"/>
        <w:ind w:firstLine="709"/>
        <w:rPr>
          <w:sz w:val="28"/>
          <w:szCs w:val="28"/>
        </w:rPr>
      </w:pPr>
      <w:r w:rsidRPr="00D83C38">
        <w:rPr>
          <w:sz w:val="28"/>
          <w:szCs w:val="28"/>
        </w:rPr>
        <w:t>Важным элементом работы с информацией является работа с книгой. Изучать курс по книге рекомендуется по темам, предварительно ознакомившись с содержанием каждой из них по программе. Целесообразно в первую очередь обратиться к литературе, рекомендованной преподавателем.</w:t>
      </w:r>
    </w:p>
    <w:p w:rsidR="006D5DF8" w:rsidRPr="00D83C38" w:rsidRDefault="006D5DF8" w:rsidP="006D5DF8">
      <w:pPr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 xml:space="preserve">К каждой теме учебной дисциплины подобрана основная и дополнительная литература. Основная литература - это учебники и учебные пособия. Дополнительная литература - это монографии, сборники научных трудов, журнальные и газетные статьи, различные справочники, энциклопедии, интернет ресурсы. </w:t>
      </w:r>
    </w:p>
    <w:p w:rsidR="006D5DF8" w:rsidRPr="00D83C38" w:rsidRDefault="006D5DF8" w:rsidP="006D5DF8">
      <w:pPr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 xml:space="preserve">Рекомендации студенту: выбранную монографию или статью целесообразно внимательно просмотреть. В книгах следует ознакомиться с оглавлением и научно-справочным аппаратом, прочитать аннотацию и предисловие. Целесообразно ее пролистать, рассмотреть иллюстрации, таблицы, диаграммы, приложения. Такое поверхностное ознакомление позволит узнать, какие главы следует читать внимательно, а какие прочитать быстро; - в книге или журнале, принадлежащие самому студенту, ключевые позиции можно выделять маркером или делать пометки на полях. </w:t>
      </w:r>
    </w:p>
    <w:p w:rsidR="006D5DF8" w:rsidRPr="00D83C38" w:rsidRDefault="006D5DF8" w:rsidP="006D5DF8">
      <w:pPr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 xml:space="preserve">При работе с Интернет-источником целесообразно также выделять важную информацию; если книга или журнал не являются собственностью студента, то целесообразно записывать номера страниц, которые привлекли внимание. Позже следует возвратиться к ним, перечитать или переписать нужную информацию. Физическое действие по записыванию помогает прочно заложить данную информацию в «банк памяти». </w:t>
      </w:r>
    </w:p>
    <w:p w:rsidR="006D5DF8" w:rsidRPr="00D83C38" w:rsidRDefault="006D5DF8" w:rsidP="006D5DF8">
      <w:pPr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 xml:space="preserve">Выделяются следующие виды записей при работе с литературой. </w:t>
      </w:r>
      <w:r w:rsidRPr="00D83C38">
        <w:rPr>
          <w:sz w:val="28"/>
          <w:szCs w:val="28"/>
        </w:rPr>
        <w:lastRenderedPageBreak/>
        <w:t xml:space="preserve">Конспект - краткая схематическая запись основного содержания научной работы. Целью является не переписывание произведения, а выявление его логики, системы доказательств, основных выводов. Хороший конспект должен сочетать полноту изложения с краткостью. </w:t>
      </w:r>
    </w:p>
    <w:p w:rsidR="006D5DF8" w:rsidRPr="00D83C38" w:rsidRDefault="006D5DF8" w:rsidP="006D5DF8">
      <w:pPr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 xml:space="preserve">Цитата - точное воспроизведение текста. Заключается в кавычки. Точно указывается страница источника. Тезисы - концентрированное изложение основных положений прочитанного материала. </w:t>
      </w:r>
    </w:p>
    <w:p w:rsidR="006D5DF8" w:rsidRPr="00D83C38" w:rsidRDefault="006D5DF8" w:rsidP="006D5DF8">
      <w:pPr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 xml:space="preserve">Аннотация - очень краткое изложение содержания прочитанной работы. </w:t>
      </w:r>
    </w:p>
    <w:p w:rsidR="006D5DF8" w:rsidRDefault="006D5DF8" w:rsidP="006D5DF8">
      <w:pPr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>Резюме - наиболее общие выводы и положения работы, ее концептуальные итоги. Записи в той или иной форме не только способствуют пониманию и усвоению изучаемого материала, но и помогают вырабатывать навыки ясного изложения в письменной форме тех или иных теоретических вопросов.</w:t>
      </w:r>
    </w:p>
    <w:p w:rsidR="00D83C38" w:rsidRDefault="00D83C38" w:rsidP="006D5DF8">
      <w:pPr>
        <w:spacing w:line="240" w:lineRule="auto"/>
        <w:ind w:left="0" w:firstLine="709"/>
        <w:rPr>
          <w:sz w:val="28"/>
          <w:szCs w:val="28"/>
        </w:rPr>
      </w:pPr>
    </w:p>
    <w:p w:rsidR="00DE27F2" w:rsidRDefault="00DE27F2" w:rsidP="006D5DF8">
      <w:pPr>
        <w:spacing w:line="240" w:lineRule="auto"/>
        <w:ind w:left="0" w:firstLine="709"/>
        <w:rPr>
          <w:sz w:val="28"/>
          <w:szCs w:val="28"/>
        </w:rPr>
      </w:pPr>
    </w:p>
    <w:p w:rsidR="00DE27F2" w:rsidRDefault="00DE27F2">
      <w:pPr>
        <w:widowControl/>
        <w:spacing w:after="160" w:line="259" w:lineRule="auto"/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D5DF8" w:rsidRPr="00D83C38" w:rsidRDefault="001D70DB" w:rsidP="008C692D">
      <w:pPr>
        <w:pStyle w:val="1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5" w:name="_Toc75445804"/>
      <w:r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lastRenderedPageBreak/>
        <w:t>4</w:t>
      </w:r>
      <w:r w:rsidR="006D5DF8" w:rsidRPr="00D83C38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 xml:space="preserve"> Методические указания по промежуточной аттестации по дисциплине</w:t>
      </w:r>
      <w:bookmarkEnd w:id="5"/>
    </w:p>
    <w:p w:rsidR="006D5DF8" w:rsidRDefault="006D5DF8" w:rsidP="006D5DF8">
      <w:pPr>
        <w:spacing w:line="240" w:lineRule="auto"/>
        <w:ind w:firstLine="709"/>
        <w:rPr>
          <w:sz w:val="28"/>
          <w:szCs w:val="28"/>
        </w:rPr>
      </w:pPr>
    </w:p>
    <w:p w:rsidR="00DE27F2" w:rsidRPr="00D83C38" w:rsidRDefault="00DE27F2" w:rsidP="006D5DF8">
      <w:pPr>
        <w:spacing w:line="240" w:lineRule="auto"/>
        <w:ind w:firstLine="709"/>
        <w:rPr>
          <w:sz w:val="28"/>
          <w:szCs w:val="28"/>
        </w:rPr>
      </w:pPr>
    </w:p>
    <w:p w:rsidR="00013F10" w:rsidRPr="00093BA6" w:rsidRDefault="006D5DF8" w:rsidP="00013F1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83C38">
        <w:rPr>
          <w:color w:val="auto"/>
          <w:sz w:val="28"/>
          <w:szCs w:val="28"/>
        </w:rPr>
        <w:t>Формой промежуточного контроля знаний студентов по дисциплине «</w:t>
      </w:r>
      <w:r w:rsidR="001D70DB">
        <w:rPr>
          <w:color w:val="auto"/>
          <w:sz w:val="28"/>
          <w:szCs w:val="28"/>
        </w:rPr>
        <w:t>Корпоративные информационные системы</w:t>
      </w:r>
      <w:r w:rsidRPr="00D83C38">
        <w:rPr>
          <w:color w:val="auto"/>
          <w:sz w:val="28"/>
          <w:szCs w:val="28"/>
        </w:rPr>
        <w:t xml:space="preserve">» </w:t>
      </w:r>
      <w:r w:rsidR="00013F10" w:rsidRPr="00093BA6">
        <w:rPr>
          <w:color w:val="auto"/>
          <w:sz w:val="28"/>
          <w:szCs w:val="28"/>
        </w:rPr>
        <w:t xml:space="preserve">является </w:t>
      </w:r>
      <w:r w:rsidR="00013F10">
        <w:rPr>
          <w:color w:val="auto"/>
          <w:sz w:val="28"/>
          <w:szCs w:val="28"/>
        </w:rPr>
        <w:t>зачет</w:t>
      </w:r>
      <w:r w:rsidR="00013F10" w:rsidRPr="00093BA6">
        <w:rPr>
          <w:color w:val="auto"/>
          <w:sz w:val="28"/>
          <w:szCs w:val="28"/>
        </w:rPr>
        <w:t xml:space="preserve">. Подготовка к </w:t>
      </w:r>
      <w:r w:rsidR="00013F10">
        <w:rPr>
          <w:color w:val="auto"/>
          <w:sz w:val="28"/>
          <w:szCs w:val="28"/>
        </w:rPr>
        <w:t>зачет</w:t>
      </w:r>
      <w:r w:rsidR="00013F10" w:rsidRPr="00093BA6">
        <w:rPr>
          <w:color w:val="auto"/>
          <w:sz w:val="28"/>
          <w:szCs w:val="28"/>
        </w:rPr>
        <w:t>у и успешное освоение материала дисциплины начинается с первого дня изучения дисциплины и требует от студента систематической работы:</w:t>
      </w:r>
    </w:p>
    <w:p w:rsidR="00013F10" w:rsidRPr="00093BA6" w:rsidRDefault="00013F10" w:rsidP="00013F10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1) не пропускать аудиторные занятия (лекции, лабораторные занятия);</w:t>
      </w:r>
    </w:p>
    <w:p w:rsidR="00013F10" w:rsidRPr="00093BA6" w:rsidRDefault="00013F10" w:rsidP="00013F10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2) активно участвовать в работе (выполнять все требования преподавателя по изучению курса, приходить подготовленными к занятию);</w:t>
      </w:r>
    </w:p>
    <w:p w:rsidR="00013F10" w:rsidRPr="00093BA6" w:rsidRDefault="00013F10" w:rsidP="00013F10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3) своевременно выполнять лабораторные работы;</w:t>
      </w:r>
    </w:p>
    <w:p w:rsidR="00013F10" w:rsidRPr="00093BA6" w:rsidRDefault="00013F10" w:rsidP="00013F10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4) регулярно систематизировать материал записей лекционных, лабораторных занятий: написание содержания занятий с указанием страниц, выделением (подчеркиванием, цветовым оформлением) тем занятий, составление своих схем, таблиц.</w:t>
      </w:r>
    </w:p>
    <w:p w:rsidR="00013F10" w:rsidRPr="00093BA6" w:rsidRDefault="00013F10" w:rsidP="00013F10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 xml:space="preserve">Подготовка к </w:t>
      </w:r>
      <w:r>
        <w:rPr>
          <w:sz w:val="28"/>
          <w:szCs w:val="28"/>
        </w:rPr>
        <w:t>зачет</w:t>
      </w:r>
      <w:r w:rsidRPr="00093BA6">
        <w:rPr>
          <w:sz w:val="28"/>
          <w:szCs w:val="28"/>
        </w:rPr>
        <w:t>у предполагает самостоятельное повторение ранее изученного материала не только теоретического, но и практического.</w:t>
      </w:r>
    </w:p>
    <w:p w:rsidR="00013F10" w:rsidRPr="00093BA6" w:rsidRDefault="00013F10" w:rsidP="00013F10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Систематическая и своевременная работа по освоению материалов по дисциплине «</w:t>
      </w:r>
      <w:r w:rsidR="001D70DB">
        <w:rPr>
          <w:sz w:val="28"/>
          <w:szCs w:val="28"/>
        </w:rPr>
        <w:t>Корпоративные информационные системы</w:t>
      </w:r>
      <w:r w:rsidRPr="00093BA6">
        <w:rPr>
          <w:sz w:val="28"/>
          <w:szCs w:val="28"/>
        </w:rPr>
        <w:t xml:space="preserve">» становится залогом получения высокой оценки знаний. </w:t>
      </w:r>
    </w:p>
    <w:p w:rsidR="00013F10" w:rsidRPr="00093BA6" w:rsidRDefault="00013F10" w:rsidP="00013F10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 xml:space="preserve">Студенты готовятся к </w:t>
      </w:r>
      <w:r>
        <w:rPr>
          <w:sz w:val="28"/>
          <w:szCs w:val="28"/>
        </w:rPr>
        <w:t>зачет</w:t>
      </w:r>
      <w:r w:rsidRPr="00093BA6">
        <w:rPr>
          <w:sz w:val="28"/>
          <w:szCs w:val="28"/>
        </w:rPr>
        <w:t xml:space="preserve">у согласно вопросам к </w:t>
      </w:r>
      <w:r>
        <w:rPr>
          <w:sz w:val="28"/>
          <w:szCs w:val="28"/>
        </w:rPr>
        <w:t>зачет</w:t>
      </w:r>
      <w:r w:rsidRPr="00093BA6">
        <w:rPr>
          <w:sz w:val="28"/>
          <w:szCs w:val="28"/>
        </w:rPr>
        <w:t xml:space="preserve">у, на котором должны показать, что материал курса ими освоен. При подготовке к </w:t>
      </w:r>
      <w:r>
        <w:rPr>
          <w:sz w:val="28"/>
          <w:szCs w:val="28"/>
        </w:rPr>
        <w:t>зачет</w:t>
      </w:r>
      <w:r w:rsidRPr="00093BA6">
        <w:rPr>
          <w:sz w:val="28"/>
          <w:szCs w:val="28"/>
        </w:rPr>
        <w:t xml:space="preserve">у студенту необходимо: </w:t>
      </w:r>
    </w:p>
    <w:p w:rsidR="00013F10" w:rsidRPr="00093BA6" w:rsidRDefault="00013F10" w:rsidP="00013F10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– ознакомиться с предложенным списком вопросов;</w:t>
      </w:r>
    </w:p>
    <w:p w:rsidR="00013F10" w:rsidRPr="00093BA6" w:rsidRDefault="00013F10" w:rsidP="00013F10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– повторить теоретический материал дисциплины, используя материал лекций, лабораторных занятий;</w:t>
      </w:r>
    </w:p>
    <w:p w:rsidR="00013F10" w:rsidRPr="00093BA6" w:rsidRDefault="00013F10" w:rsidP="00013F10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– повторить основные понятия и термины;</w:t>
      </w:r>
    </w:p>
    <w:p w:rsidR="00013F10" w:rsidRPr="00093BA6" w:rsidRDefault="00013F10" w:rsidP="00013F10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93BA6">
        <w:rPr>
          <w:sz w:val="28"/>
          <w:szCs w:val="28"/>
        </w:rPr>
        <w:t>внимательно прочитать рекомендованную литературу;</w:t>
      </w:r>
    </w:p>
    <w:p w:rsidR="00013F10" w:rsidRPr="00093BA6" w:rsidRDefault="00013F10" w:rsidP="00013F10">
      <w:pPr>
        <w:widowControl/>
        <w:spacing w:line="240" w:lineRule="auto"/>
        <w:ind w:left="709" w:firstLine="0"/>
        <w:rPr>
          <w:sz w:val="28"/>
          <w:szCs w:val="28"/>
        </w:rPr>
      </w:pPr>
      <w:r w:rsidRPr="00093BA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93BA6">
        <w:rPr>
          <w:sz w:val="28"/>
          <w:szCs w:val="28"/>
        </w:rPr>
        <w:t xml:space="preserve">составить краткие конспекты ответов (планы ответов). </w:t>
      </w:r>
    </w:p>
    <w:p w:rsidR="00013F10" w:rsidRPr="00093BA6" w:rsidRDefault="00013F10" w:rsidP="00013F10">
      <w:pPr>
        <w:spacing w:line="240" w:lineRule="auto"/>
        <w:ind w:left="0" w:firstLine="709"/>
        <w:rPr>
          <w:sz w:val="28"/>
          <w:szCs w:val="28"/>
        </w:rPr>
      </w:pPr>
    </w:p>
    <w:p w:rsidR="00762B4C" w:rsidRPr="00D83C38" w:rsidRDefault="00762B4C" w:rsidP="00013F10">
      <w:pPr>
        <w:pStyle w:val="Default"/>
        <w:ind w:firstLine="709"/>
        <w:jc w:val="both"/>
        <w:rPr>
          <w:sz w:val="28"/>
          <w:szCs w:val="28"/>
        </w:rPr>
      </w:pPr>
    </w:p>
    <w:sectPr w:rsidR="00762B4C" w:rsidRPr="00D83C38" w:rsidSect="00A727EB">
      <w:footerReference w:type="default" r:id="rId9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89A" w:rsidRDefault="0051189A" w:rsidP="001F1490">
      <w:pPr>
        <w:spacing w:line="240" w:lineRule="auto"/>
      </w:pPr>
      <w:r>
        <w:separator/>
      </w:r>
    </w:p>
  </w:endnote>
  <w:endnote w:type="continuationSeparator" w:id="0">
    <w:p w:rsidR="0051189A" w:rsidRDefault="0051189A" w:rsidP="001F14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1775552"/>
      <w:docPartObj>
        <w:docPartGallery w:val="Page Numbers (Bottom of Page)"/>
        <w:docPartUnique/>
      </w:docPartObj>
    </w:sdtPr>
    <w:sdtEndPr/>
    <w:sdtContent>
      <w:p w:rsidR="00B832D6" w:rsidRDefault="002B5765">
        <w:pPr>
          <w:pStyle w:val="a8"/>
          <w:jc w:val="center"/>
        </w:pPr>
        <w:r>
          <w:fldChar w:fldCharType="begin"/>
        </w:r>
        <w:r w:rsidR="00B832D6">
          <w:instrText>PAGE   \* MERGEFORMAT</w:instrText>
        </w:r>
        <w:r>
          <w:fldChar w:fldCharType="separate"/>
        </w:r>
        <w:r w:rsidR="00914B36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89A" w:rsidRDefault="0051189A" w:rsidP="001F1490">
      <w:pPr>
        <w:spacing w:line="240" w:lineRule="auto"/>
      </w:pPr>
      <w:r>
        <w:separator/>
      </w:r>
    </w:p>
  </w:footnote>
  <w:footnote w:type="continuationSeparator" w:id="0">
    <w:p w:rsidR="0051189A" w:rsidRDefault="0051189A" w:rsidP="001F149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lang w:val="en-U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000000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lang w:val="ru-RU"/>
      </w:rPr>
    </w:lvl>
  </w:abstractNum>
  <w:abstractNum w:abstractNumId="6">
    <w:nsid w:val="00DA548E"/>
    <w:multiLevelType w:val="hybridMultilevel"/>
    <w:tmpl w:val="3AC29A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2F35F30"/>
    <w:multiLevelType w:val="hybridMultilevel"/>
    <w:tmpl w:val="5D8C19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3410254"/>
    <w:multiLevelType w:val="hybridMultilevel"/>
    <w:tmpl w:val="294A766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10A248FC"/>
    <w:multiLevelType w:val="hybridMultilevel"/>
    <w:tmpl w:val="294A766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10DD1A89"/>
    <w:multiLevelType w:val="hybridMultilevel"/>
    <w:tmpl w:val="E3D045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7007E9C"/>
    <w:multiLevelType w:val="hybridMultilevel"/>
    <w:tmpl w:val="264214D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2A5254DB"/>
    <w:multiLevelType w:val="hybridMultilevel"/>
    <w:tmpl w:val="294A766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2F5F034B"/>
    <w:multiLevelType w:val="hybridMultilevel"/>
    <w:tmpl w:val="00CA9D68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E96A29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C40CE7"/>
    <w:multiLevelType w:val="hybridMultilevel"/>
    <w:tmpl w:val="3E70C6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86F3C0A"/>
    <w:multiLevelType w:val="multilevel"/>
    <w:tmpl w:val="351A8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8D57060"/>
    <w:multiLevelType w:val="multilevel"/>
    <w:tmpl w:val="C9B81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91B7976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C13FEB"/>
    <w:multiLevelType w:val="hybridMultilevel"/>
    <w:tmpl w:val="AF52671C"/>
    <w:lvl w:ilvl="0" w:tplc="912485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CA421E3"/>
    <w:multiLevelType w:val="multilevel"/>
    <w:tmpl w:val="70E0D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DF51554"/>
    <w:multiLevelType w:val="hybridMultilevel"/>
    <w:tmpl w:val="72102EA2"/>
    <w:lvl w:ilvl="0" w:tplc="65780FD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F0D1C51"/>
    <w:multiLevelType w:val="hybridMultilevel"/>
    <w:tmpl w:val="977AB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4B86168D"/>
    <w:multiLevelType w:val="singleLevel"/>
    <w:tmpl w:val="3B082F92"/>
    <w:lvl w:ilvl="0">
      <w:start w:val="1"/>
      <w:numFmt w:val="decimal"/>
      <w:lvlText w:val="%1."/>
      <w:legacy w:legacy="1" w:legacySpace="120" w:legacyIndent="360"/>
      <w:lvlJc w:val="left"/>
      <w:pPr>
        <w:ind w:left="1080" w:hanging="360"/>
      </w:pPr>
    </w:lvl>
  </w:abstractNum>
  <w:abstractNum w:abstractNumId="25">
    <w:nsid w:val="4E1E2C3B"/>
    <w:multiLevelType w:val="multilevel"/>
    <w:tmpl w:val="24564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E67C8E"/>
    <w:multiLevelType w:val="hybridMultilevel"/>
    <w:tmpl w:val="E3D045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46919F3"/>
    <w:multiLevelType w:val="multilevel"/>
    <w:tmpl w:val="902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4D007F6"/>
    <w:multiLevelType w:val="multilevel"/>
    <w:tmpl w:val="95A8C84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9">
    <w:nsid w:val="5E082EC1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FC27301"/>
    <w:multiLevelType w:val="hybridMultilevel"/>
    <w:tmpl w:val="A1C0D0BE"/>
    <w:lvl w:ilvl="0" w:tplc="912485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9D13657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2">
    <w:nsid w:val="69E66E2D"/>
    <w:multiLevelType w:val="hybridMultilevel"/>
    <w:tmpl w:val="226E4560"/>
    <w:lvl w:ilvl="0" w:tplc="91248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6F3CD2"/>
    <w:multiLevelType w:val="hybridMultilevel"/>
    <w:tmpl w:val="156E6FF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CE60DD2"/>
    <w:multiLevelType w:val="multilevel"/>
    <w:tmpl w:val="B7FCA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0147BE1"/>
    <w:multiLevelType w:val="multilevel"/>
    <w:tmpl w:val="7BDC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1F92D7F"/>
    <w:multiLevelType w:val="hybridMultilevel"/>
    <w:tmpl w:val="CC125F4E"/>
    <w:lvl w:ilvl="0" w:tplc="E06E79AA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737A556D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8">
    <w:nsid w:val="77166099"/>
    <w:multiLevelType w:val="hybridMultilevel"/>
    <w:tmpl w:val="0CA8CD8E"/>
    <w:lvl w:ilvl="0" w:tplc="912485A4">
      <w:start w:val="1"/>
      <w:numFmt w:val="bullet"/>
      <w:lvlText w:val="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39">
    <w:nsid w:val="7A0D097B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E026723"/>
    <w:multiLevelType w:val="hybridMultilevel"/>
    <w:tmpl w:val="977AB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6112BF"/>
    <w:multiLevelType w:val="multilevel"/>
    <w:tmpl w:val="9E3E3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FC74F6E"/>
    <w:multiLevelType w:val="hybridMultilevel"/>
    <w:tmpl w:val="3E14E2E8"/>
    <w:lvl w:ilvl="0" w:tplc="51E2BBB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18"/>
  </w:num>
  <w:num w:numId="3">
    <w:abstractNumId w:val="32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8"/>
  </w:num>
  <w:num w:numId="6">
    <w:abstractNumId w:val="31"/>
  </w:num>
  <w:num w:numId="7">
    <w:abstractNumId w:val="37"/>
  </w:num>
  <w:num w:numId="8">
    <w:abstractNumId w:val="39"/>
  </w:num>
  <w:num w:numId="9">
    <w:abstractNumId w:val="41"/>
  </w:num>
  <w:num w:numId="10">
    <w:abstractNumId w:val="35"/>
  </w:num>
  <w:num w:numId="11">
    <w:abstractNumId w:val="27"/>
  </w:num>
  <w:num w:numId="12">
    <w:abstractNumId w:val="25"/>
  </w:num>
  <w:num w:numId="13">
    <w:abstractNumId w:val="20"/>
  </w:num>
  <w:num w:numId="14">
    <w:abstractNumId w:val="16"/>
  </w:num>
  <w:num w:numId="15">
    <w:abstractNumId w:val="17"/>
  </w:num>
  <w:num w:numId="16">
    <w:abstractNumId w:val="6"/>
  </w:num>
  <w:num w:numId="17">
    <w:abstractNumId w:val="7"/>
  </w:num>
  <w:num w:numId="18">
    <w:abstractNumId w:val="22"/>
  </w:num>
  <w:num w:numId="19">
    <w:abstractNumId w:val="40"/>
  </w:num>
  <w:num w:numId="20">
    <w:abstractNumId w:val="14"/>
  </w:num>
  <w:num w:numId="21">
    <w:abstractNumId w:val="33"/>
  </w:num>
  <w:num w:numId="22">
    <w:abstractNumId w:val="24"/>
  </w:num>
  <w:num w:numId="23">
    <w:abstractNumId w:val="36"/>
  </w:num>
  <w:num w:numId="24">
    <w:abstractNumId w:val="34"/>
  </w:num>
  <w:num w:numId="25">
    <w:abstractNumId w:val="42"/>
  </w:num>
  <w:num w:numId="26">
    <w:abstractNumId w:val="21"/>
  </w:num>
  <w:num w:numId="27">
    <w:abstractNumId w:val="29"/>
  </w:num>
  <w:num w:numId="28">
    <w:abstractNumId w:val="11"/>
  </w:num>
  <w:num w:numId="29">
    <w:abstractNumId w:val="12"/>
  </w:num>
  <w:num w:numId="30">
    <w:abstractNumId w:val="8"/>
  </w:num>
  <w:num w:numId="31">
    <w:abstractNumId w:val="28"/>
  </w:num>
  <w:num w:numId="32">
    <w:abstractNumId w:val="9"/>
  </w:num>
  <w:num w:numId="33">
    <w:abstractNumId w:val="13"/>
  </w:num>
  <w:num w:numId="34">
    <w:abstractNumId w:val="15"/>
  </w:num>
  <w:num w:numId="35">
    <w:abstractNumId w:val="30"/>
  </w:num>
  <w:num w:numId="36">
    <w:abstractNumId w:val="10"/>
  </w:num>
  <w:num w:numId="37">
    <w:abstractNumId w:val="2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F7F"/>
    <w:rsid w:val="00005808"/>
    <w:rsid w:val="00013F10"/>
    <w:rsid w:val="0003156A"/>
    <w:rsid w:val="00043472"/>
    <w:rsid w:val="00051E75"/>
    <w:rsid w:val="000603C5"/>
    <w:rsid w:val="000A0BE3"/>
    <w:rsid w:val="000A68D6"/>
    <w:rsid w:val="000C0F7F"/>
    <w:rsid w:val="000C68C9"/>
    <w:rsid w:val="000F51F2"/>
    <w:rsid w:val="00126A05"/>
    <w:rsid w:val="00180BE3"/>
    <w:rsid w:val="001867D0"/>
    <w:rsid w:val="001A28F7"/>
    <w:rsid w:val="001D70DB"/>
    <w:rsid w:val="001E149F"/>
    <w:rsid w:val="001F1490"/>
    <w:rsid w:val="00201E85"/>
    <w:rsid w:val="002034E8"/>
    <w:rsid w:val="00247EBF"/>
    <w:rsid w:val="00256037"/>
    <w:rsid w:val="002B5765"/>
    <w:rsid w:val="002D08D2"/>
    <w:rsid w:val="002D2374"/>
    <w:rsid w:val="002F0C41"/>
    <w:rsid w:val="002F2C6D"/>
    <w:rsid w:val="00302382"/>
    <w:rsid w:val="00324444"/>
    <w:rsid w:val="00337D5F"/>
    <w:rsid w:val="00344024"/>
    <w:rsid w:val="00366E10"/>
    <w:rsid w:val="003B3912"/>
    <w:rsid w:val="003B5CAA"/>
    <w:rsid w:val="00424021"/>
    <w:rsid w:val="004416D5"/>
    <w:rsid w:val="00442065"/>
    <w:rsid w:val="00467FA3"/>
    <w:rsid w:val="00486CF3"/>
    <w:rsid w:val="004930C2"/>
    <w:rsid w:val="004B0BF4"/>
    <w:rsid w:val="004B1418"/>
    <w:rsid w:val="004C14EE"/>
    <w:rsid w:val="004E46B1"/>
    <w:rsid w:val="004E488F"/>
    <w:rsid w:val="00504518"/>
    <w:rsid w:val="0051189A"/>
    <w:rsid w:val="00515395"/>
    <w:rsid w:val="00524716"/>
    <w:rsid w:val="005519D3"/>
    <w:rsid w:val="00573A41"/>
    <w:rsid w:val="00575572"/>
    <w:rsid w:val="0058008D"/>
    <w:rsid w:val="00583ACB"/>
    <w:rsid w:val="005F0E84"/>
    <w:rsid w:val="005F1577"/>
    <w:rsid w:val="005F4BD2"/>
    <w:rsid w:val="00604F62"/>
    <w:rsid w:val="0061293B"/>
    <w:rsid w:val="00637E82"/>
    <w:rsid w:val="006400C6"/>
    <w:rsid w:val="006774D0"/>
    <w:rsid w:val="006B1EB0"/>
    <w:rsid w:val="006D5DF8"/>
    <w:rsid w:val="00705B9A"/>
    <w:rsid w:val="00705FF3"/>
    <w:rsid w:val="00723ACD"/>
    <w:rsid w:val="0075546F"/>
    <w:rsid w:val="00757D67"/>
    <w:rsid w:val="00762B4C"/>
    <w:rsid w:val="007632B7"/>
    <w:rsid w:val="0079752C"/>
    <w:rsid w:val="007A4515"/>
    <w:rsid w:val="007D1B1E"/>
    <w:rsid w:val="007E4247"/>
    <w:rsid w:val="0082435C"/>
    <w:rsid w:val="0084799D"/>
    <w:rsid w:val="00850018"/>
    <w:rsid w:val="008625F5"/>
    <w:rsid w:val="00862704"/>
    <w:rsid w:val="008A687F"/>
    <w:rsid w:val="008A744B"/>
    <w:rsid w:val="008C44FD"/>
    <w:rsid w:val="008C692D"/>
    <w:rsid w:val="008D4670"/>
    <w:rsid w:val="008F1922"/>
    <w:rsid w:val="008F490D"/>
    <w:rsid w:val="00900A03"/>
    <w:rsid w:val="00912C90"/>
    <w:rsid w:val="00914B36"/>
    <w:rsid w:val="00946ADA"/>
    <w:rsid w:val="0095672E"/>
    <w:rsid w:val="009A5CB6"/>
    <w:rsid w:val="009E29EA"/>
    <w:rsid w:val="00A05626"/>
    <w:rsid w:val="00A63058"/>
    <w:rsid w:val="00A6387A"/>
    <w:rsid w:val="00A71BEA"/>
    <w:rsid w:val="00A727EB"/>
    <w:rsid w:val="00A800B9"/>
    <w:rsid w:val="00A84B09"/>
    <w:rsid w:val="00A9216B"/>
    <w:rsid w:val="00AF164C"/>
    <w:rsid w:val="00B058A7"/>
    <w:rsid w:val="00B120A7"/>
    <w:rsid w:val="00B16B80"/>
    <w:rsid w:val="00B25D4D"/>
    <w:rsid w:val="00B60DA4"/>
    <w:rsid w:val="00B64D97"/>
    <w:rsid w:val="00B832D6"/>
    <w:rsid w:val="00B836A2"/>
    <w:rsid w:val="00B865C2"/>
    <w:rsid w:val="00BB3F37"/>
    <w:rsid w:val="00BD445E"/>
    <w:rsid w:val="00BF4C44"/>
    <w:rsid w:val="00C02315"/>
    <w:rsid w:val="00C042EB"/>
    <w:rsid w:val="00C12D91"/>
    <w:rsid w:val="00C15929"/>
    <w:rsid w:val="00C15AB2"/>
    <w:rsid w:val="00C21A72"/>
    <w:rsid w:val="00C30269"/>
    <w:rsid w:val="00C3049D"/>
    <w:rsid w:val="00C33C66"/>
    <w:rsid w:val="00C40FD7"/>
    <w:rsid w:val="00C9048C"/>
    <w:rsid w:val="00CA77F2"/>
    <w:rsid w:val="00CB4CE7"/>
    <w:rsid w:val="00CE1CAC"/>
    <w:rsid w:val="00CF13BF"/>
    <w:rsid w:val="00CF2A1E"/>
    <w:rsid w:val="00D12389"/>
    <w:rsid w:val="00D23903"/>
    <w:rsid w:val="00D30703"/>
    <w:rsid w:val="00D44598"/>
    <w:rsid w:val="00D45155"/>
    <w:rsid w:val="00D5030A"/>
    <w:rsid w:val="00D53044"/>
    <w:rsid w:val="00D63A2C"/>
    <w:rsid w:val="00D67503"/>
    <w:rsid w:val="00D83C38"/>
    <w:rsid w:val="00DB3464"/>
    <w:rsid w:val="00DD4F28"/>
    <w:rsid w:val="00DE27F2"/>
    <w:rsid w:val="00DF694C"/>
    <w:rsid w:val="00E058B6"/>
    <w:rsid w:val="00E17D13"/>
    <w:rsid w:val="00E73C06"/>
    <w:rsid w:val="00E81DE1"/>
    <w:rsid w:val="00E87280"/>
    <w:rsid w:val="00EA3C9F"/>
    <w:rsid w:val="00EA630B"/>
    <w:rsid w:val="00EF4DF2"/>
    <w:rsid w:val="00F22EE8"/>
    <w:rsid w:val="00F47F40"/>
    <w:rsid w:val="00F517F6"/>
    <w:rsid w:val="00F56459"/>
    <w:rsid w:val="00FC4043"/>
    <w:rsid w:val="00FC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C0F7F"/>
    <w:pPr>
      <w:widowControl w:val="0"/>
      <w:spacing w:after="0" w:line="280" w:lineRule="auto"/>
      <w:ind w:left="40" w:firstLine="2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12D91"/>
    <w:pPr>
      <w:keepNext/>
      <w:keepLines/>
      <w:widowControl/>
      <w:spacing w:before="240" w:line="240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C12D91"/>
    <w:pPr>
      <w:keepNext/>
      <w:keepLines/>
      <w:widowControl/>
      <w:spacing w:before="40" w:line="240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C12D91"/>
    <w:pPr>
      <w:keepNext/>
      <w:widowControl/>
      <w:spacing w:before="240" w:after="60" w:line="276" w:lineRule="auto"/>
      <w:ind w:left="0" w:firstLine="0"/>
      <w:jc w:val="left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4402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0F51F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0"/>
    <w:next w:val="a0"/>
    <w:link w:val="60"/>
    <w:qFormat/>
    <w:rsid w:val="00C12D91"/>
    <w:pPr>
      <w:widowControl/>
      <w:spacing w:before="240" w:after="60" w:line="240" w:lineRule="auto"/>
      <w:ind w:left="0" w:firstLine="0"/>
      <w:jc w:val="left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573A41"/>
    <w:pPr>
      <w:ind w:left="720"/>
      <w:contextualSpacing/>
    </w:pPr>
  </w:style>
  <w:style w:type="paragraph" w:customStyle="1" w:styleId="ReportMain">
    <w:name w:val="Report_Main"/>
    <w:basedOn w:val="a0"/>
    <w:link w:val="ReportMain0"/>
    <w:rsid w:val="005F4BD2"/>
    <w:pPr>
      <w:widowControl/>
      <w:spacing w:line="240" w:lineRule="auto"/>
      <w:ind w:left="0" w:firstLine="0"/>
      <w:jc w:val="left"/>
    </w:pPr>
    <w:rPr>
      <w:rFonts w:eastAsia="Calibri"/>
      <w:sz w:val="24"/>
      <w:szCs w:val="22"/>
      <w:lang w:eastAsia="en-US"/>
    </w:rPr>
  </w:style>
  <w:style w:type="character" w:customStyle="1" w:styleId="ReportMain0">
    <w:name w:val="Report_Main Знак"/>
    <w:link w:val="ReportMain"/>
    <w:rsid w:val="005F4BD2"/>
    <w:rPr>
      <w:rFonts w:ascii="Times New Roman" w:eastAsia="Calibri" w:hAnsi="Times New Roman" w:cs="Times New Roman"/>
      <w:sz w:val="24"/>
    </w:rPr>
  </w:style>
  <w:style w:type="paragraph" w:styleId="a6">
    <w:name w:val="header"/>
    <w:basedOn w:val="a0"/>
    <w:link w:val="a7"/>
    <w:unhideWhenUsed/>
    <w:rsid w:val="001F1490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1"/>
    <w:link w:val="a6"/>
    <w:rsid w:val="001F1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unhideWhenUsed/>
    <w:rsid w:val="001F1490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1"/>
    <w:link w:val="a8"/>
    <w:rsid w:val="001F1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0"/>
    <w:unhideWhenUsed/>
    <w:rsid w:val="00043472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b">
    <w:name w:val="Hyperlink"/>
    <w:basedOn w:val="a1"/>
    <w:uiPriority w:val="99"/>
    <w:unhideWhenUsed/>
    <w:rsid w:val="00B865C2"/>
    <w:rPr>
      <w:color w:val="0000FF"/>
      <w:u w:val="single"/>
    </w:rPr>
  </w:style>
  <w:style w:type="character" w:customStyle="1" w:styleId="10">
    <w:name w:val="Заголовок 1 Знак"/>
    <w:basedOn w:val="a1"/>
    <w:link w:val="1"/>
    <w:uiPriority w:val="9"/>
    <w:rsid w:val="00C12D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C12D9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C12D9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basedOn w:val="a1"/>
    <w:link w:val="6"/>
    <w:rsid w:val="00C12D91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ReportHead">
    <w:name w:val="Report_Head"/>
    <w:basedOn w:val="a0"/>
    <w:link w:val="ReportHead0"/>
    <w:rsid w:val="00C12D91"/>
    <w:pPr>
      <w:widowControl/>
      <w:spacing w:line="240" w:lineRule="auto"/>
      <w:ind w:left="0" w:firstLine="0"/>
      <w:jc w:val="center"/>
    </w:pPr>
    <w:rPr>
      <w:sz w:val="28"/>
      <w:szCs w:val="24"/>
    </w:rPr>
  </w:style>
  <w:style w:type="paragraph" w:styleId="21">
    <w:name w:val="Body Text 2"/>
    <w:basedOn w:val="a0"/>
    <w:link w:val="22"/>
    <w:rsid w:val="00C12D91"/>
    <w:pPr>
      <w:widowControl/>
      <w:spacing w:line="240" w:lineRule="auto"/>
      <w:ind w:left="0" w:firstLine="0"/>
      <w:jc w:val="left"/>
    </w:pPr>
    <w:rPr>
      <w:sz w:val="24"/>
    </w:rPr>
  </w:style>
  <w:style w:type="character" w:customStyle="1" w:styleId="22">
    <w:name w:val="Основной текст 2 Знак"/>
    <w:basedOn w:val="a1"/>
    <w:link w:val="21"/>
    <w:rsid w:val="00C12D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0"/>
    <w:link w:val="24"/>
    <w:rsid w:val="00C12D91"/>
    <w:pPr>
      <w:widowControl/>
      <w:spacing w:after="120" w:line="480" w:lineRule="auto"/>
      <w:ind w:left="283" w:firstLine="0"/>
      <w:jc w:val="left"/>
    </w:pPr>
    <w:rPr>
      <w:sz w:val="24"/>
      <w:szCs w:val="24"/>
    </w:rPr>
  </w:style>
  <w:style w:type="character" w:customStyle="1" w:styleId="24">
    <w:name w:val="Основной текст с отступом 2 Знак"/>
    <w:basedOn w:val="a1"/>
    <w:link w:val="23"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0"/>
    <w:rsid w:val="00C12D91"/>
    <w:pPr>
      <w:widowControl/>
      <w:suppressAutoHyphens/>
      <w:spacing w:line="240" w:lineRule="auto"/>
      <w:ind w:left="0" w:firstLine="0"/>
      <w:jc w:val="left"/>
    </w:pPr>
    <w:rPr>
      <w:sz w:val="28"/>
      <w:lang w:eastAsia="ar-SA"/>
    </w:rPr>
  </w:style>
  <w:style w:type="paragraph" w:styleId="ac">
    <w:name w:val="TOC Heading"/>
    <w:basedOn w:val="1"/>
    <w:next w:val="a0"/>
    <w:uiPriority w:val="39"/>
    <w:qFormat/>
    <w:rsid w:val="00C12D91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d">
    <w:name w:val="Plain Text"/>
    <w:aliases w:val="Знак"/>
    <w:basedOn w:val="a0"/>
    <w:link w:val="ae"/>
    <w:rsid w:val="00C12D91"/>
    <w:pPr>
      <w:widowControl/>
      <w:spacing w:line="240" w:lineRule="auto"/>
      <w:ind w:left="0" w:firstLine="0"/>
      <w:jc w:val="left"/>
    </w:pPr>
    <w:rPr>
      <w:rFonts w:ascii="Courier New" w:hAnsi="Courier New"/>
    </w:rPr>
  </w:style>
  <w:style w:type="character" w:customStyle="1" w:styleId="ae">
    <w:name w:val="Текст Знак"/>
    <w:aliases w:val="Знак Знак"/>
    <w:basedOn w:val="a1"/>
    <w:link w:val="ad"/>
    <w:rsid w:val="00C12D9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Основной список"/>
    <w:basedOn w:val="a0"/>
    <w:rsid w:val="00C12D91"/>
    <w:pPr>
      <w:widowControl/>
      <w:numPr>
        <w:numId w:val="4"/>
      </w:numPr>
      <w:spacing w:line="240" w:lineRule="auto"/>
      <w:ind w:firstLine="0"/>
    </w:pPr>
    <w:rPr>
      <w:sz w:val="28"/>
      <w:szCs w:val="24"/>
    </w:rPr>
  </w:style>
  <w:style w:type="paragraph" w:customStyle="1" w:styleId="Num1Bold">
    <w:name w:val="Num1Bold"/>
    <w:rsid w:val="00C12D91"/>
    <w:pPr>
      <w:keepNext/>
      <w:keepLines/>
      <w:widowControl w:val="0"/>
      <w:autoSpaceDE w:val="0"/>
      <w:autoSpaceDN w:val="0"/>
      <w:spacing w:after="40" w:line="240" w:lineRule="atLeast"/>
      <w:ind w:right="4978"/>
      <w:jc w:val="right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">
    <w:name w:val="Num a)"/>
    <w:rsid w:val="00C12D91"/>
    <w:pPr>
      <w:keepNext/>
      <w:keepLines/>
      <w:widowControl w:val="0"/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tab">
    <w:name w:val="Num a)_tab"/>
    <w:uiPriority w:val="99"/>
    <w:rsid w:val="00C12D91"/>
    <w:pPr>
      <w:keepNext/>
      <w:keepLines/>
      <w:widowControl w:val="0"/>
      <w:tabs>
        <w:tab w:val="left" w:pos="1361"/>
        <w:tab w:val="left" w:pos="2268"/>
        <w:tab w:val="left" w:pos="3175"/>
        <w:tab w:val="left" w:pos="4082"/>
      </w:tabs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styleId="af">
    <w:name w:val="Body Text Indent"/>
    <w:basedOn w:val="a0"/>
    <w:link w:val="af0"/>
    <w:uiPriority w:val="99"/>
    <w:unhideWhenUsed/>
    <w:rsid w:val="00C12D91"/>
    <w:pPr>
      <w:widowControl/>
      <w:spacing w:after="120" w:line="240" w:lineRule="auto"/>
      <w:ind w:left="283" w:firstLine="0"/>
      <w:jc w:val="left"/>
    </w:pPr>
    <w:rPr>
      <w:sz w:val="24"/>
      <w:szCs w:val="24"/>
    </w:rPr>
  </w:style>
  <w:style w:type="character" w:customStyle="1" w:styleId="af0">
    <w:name w:val="Основной текст с отступом Знак"/>
    <w:basedOn w:val="a1"/>
    <w:link w:val="af"/>
    <w:uiPriority w:val="99"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C12D91"/>
    <w:pPr>
      <w:widowControl/>
      <w:spacing w:after="120" w:line="240" w:lineRule="auto"/>
      <w:ind w:left="283" w:firstLine="0"/>
      <w:jc w:val="left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C12D9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Block Text"/>
    <w:basedOn w:val="a0"/>
    <w:rsid w:val="00C12D91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styleId="af2">
    <w:name w:val="Title"/>
    <w:basedOn w:val="a0"/>
    <w:link w:val="af3"/>
    <w:qFormat/>
    <w:rsid w:val="00C12D91"/>
    <w:pPr>
      <w:widowControl/>
      <w:spacing w:line="240" w:lineRule="auto"/>
      <w:ind w:left="0" w:firstLine="0"/>
      <w:jc w:val="center"/>
    </w:pPr>
    <w:rPr>
      <w:sz w:val="28"/>
    </w:rPr>
  </w:style>
  <w:style w:type="character" w:customStyle="1" w:styleId="af3">
    <w:name w:val="Название Знак"/>
    <w:basedOn w:val="a1"/>
    <w:link w:val="af2"/>
    <w:rsid w:val="00C12D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Body Text"/>
    <w:basedOn w:val="a0"/>
    <w:link w:val="af5"/>
    <w:uiPriority w:val="99"/>
    <w:semiHidden/>
    <w:unhideWhenUsed/>
    <w:rsid w:val="00C12D91"/>
    <w:pPr>
      <w:widowControl/>
      <w:spacing w:after="120" w:line="240" w:lineRule="auto"/>
      <w:ind w:left="0" w:firstLine="0"/>
      <w:jc w:val="left"/>
    </w:pPr>
    <w:rPr>
      <w:sz w:val="24"/>
      <w:szCs w:val="24"/>
    </w:rPr>
  </w:style>
  <w:style w:type="character" w:customStyle="1" w:styleId="af5">
    <w:name w:val="Основной текст Знак"/>
    <w:basedOn w:val="a1"/>
    <w:link w:val="af4"/>
    <w:uiPriority w:val="99"/>
    <w:semiHidden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0"/>
    <w:rsid w:val="00C12D91"/>
    <w:pPr>
      <w:widowControl/>
      <w:spacing w:before="30" w:after="150" w:line="240" w:lineRule="auto"/>
      <w:ind w:left="0" w:firstLine="0"/>
      <w:jc w:val="center"/>
    </w:pPr>
    <w:rPr>
      <w:rFonts w:ascii="Arial" w:eastAsia="Calibri" w:hAnsi="Arial" w:cs="Arial"/>
    </w:rPr>
  </w:style>
  <w:style w:type="paragraph" w:customStyle="1" w:styleId="Default">
    <w:name w:val="Default"/>
    <w:rsid w:val="00C12D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1">
    <w:name w:val="toc 1"/>
    <w:basedOn w:val="a0"/>
    <w:next w:val="a0"/>
    <w:autoRedefine/>
    <w:uiPriority w:val="39"/>
    <w:unhideWhenUsed/>
    <w:qFormat/>
    <w:rsid w:val="00C9048C"/>
    <w:pPr>
      <w:widowControl/>
      <w:tabs>
        <w:tab w:val="right" w:leader="dot" w:pos="10206"/>
      </w:tabs>
      <w:spacing w:after="100" w:line="240" w:lineRule="auto"/>
      <w:ind w:left="709" w:firstLine="426"/>
    </w:pPr>
    <w:rPr>
      <w:rFonts w:eastAsiaTheme="majorEastAsia"/>
      <w:noProof/>
      <w:sz w:val="24"/>
      <w:szCs w:val="24"/>
    </w:rPr>
  </w:style>
  <w:style w:type="paragraph" w:styleId="25">
    <w:name w:val="toc 2"/>
    <w:basedOn w:val="a0"/>
    <w:next w:val="a0"/>
    <w:autoRedefine/>
    <w:uiPriority w:val="39"/>
    <w:unhideWhenUsed/>
    <w:qFormat/>
    <w:rsid w:val="00C12D91"/>
    <w:pPr>
      <w:widowControl/>
      <w:tabs>
        <w:tab w:val="left" w:pos="880"/>
        <w:tab w:val="right" w:leader="dot" w:pos="10478"/>
      </w:tabs>
      <w:spacing w:line="360" w:lineRule="auto"/>
      <w:ind w:left="426" w:firstLine="0"/>
      <w:jc w:val="left"/>
    </w:pPr>
    <w:rPr>
      <w:sz w:val="24"/>
      <w:szCs w:val="24"/>
    </w:rPr>
  </w:style>
  <w:style w:type="paragraph" w:styleId="33">
    <w:name w:val="toc 3"/>
    <w:basedOn w:val="a0"/>
    <w:next w:val="a0"/>
    <w:autoRedefine/>
    <w:uiPriority w:val="39"/>
    <w:unhideWhenUsed/>
    <w:qFormat/>
    <w:rsid w:val="00C12D91"/>
    <w:pPr>
      <w:widowControl/>
      <w:tabs>
        <w:tab w:val="right" w:leader="dot" w:pos="10478"/>
      </w:tabs>
      <w:spacing w:line="360" w:lineRule="auto"/>
      <w:ind w:left="709" w:firstLine="0"/>
      <w:jc w:val="left"/>
    </w:pPr>
    <w:rPr>
      <w:sz w:val="24"/>
      <w:szCs w:val="24"/>
    </w:rPr>
  </w:style>
  <w:style w:type="paragraph" w:styleId="af6">
    <w:name w:val="Balloon Text"/>
    <w:basedOn w:val="a0"/>
    <w:link w:val="af7"/>
    <w:uiPriority w:val="99"/>
    <w:semiHidden/>
    <w:unhideWhenUsed/>
    <w:rsid w:val="00C12D91"/>
    <w:pPr>
      <w:widowControl/>
      <w:spacing w:line="240" w:lineRule="auto"/>
      <w:ind w:left="0" w:firstLine="0"/>
      <w:jc w:val="left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rsid w:val="00C12D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344024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ru-RU"/>
    </w:rPr>
  </w:style>
  <w:style w:type="paragraph" w:customStyle="1" w:styleId="p10">
    <w:name w:val="p1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1">
    <w:name w:val="p1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2">
    <w:name w:val="p1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apple-converted-space">
    <w:name w:val="apple-converted-space"/>
    <w:basedOn w:val="a1"/>
    <w:rsid w:val="00344024"/>
  </w:style>
  <w:style w:type="paragraph" w:customStyle="1" w:styleId="p5">
    <w:name w:val="p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3">
    <w:name w:val="p1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">
    <w:name w:val="ft1"/>
    <w:basedOn w:val="a1"/>
    <w:rsid w:val="00344024"/>
  </w:style>
  <w:style w:type="paragraph" w:customStyle="1" w:styleId="p14">
    <w:name w:val="p14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9">
    <w:name w:val="ft9"/>
    <w:basedOn w:val="a1"/>
    <w:rsid w:val="00344024"/>
  </w:style>
  <w:style w:type="character" w:customStyle="1" w:styleId="ft10">
    <w:name w:val="ft10"/>
    <w:basedOn w:val="a1"/>
    <w:rsid w:val="00344024"/>
  </w:style>
  <w:style w:type="paragraph" w:customStyle="1" w:styleId="p15">
    <w:name w:val="p1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6">
    <w:name w:val="p16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1">
    <w:name w:val="ft11"/>
    <w:basedOn w:val="a1"/>
    <w:rsid w:val="00344024"/>
  </w:style>
  <w:style w:type="paragraph" w:customStyle="1" w:styleId="p17">
    <w:name w:val="p17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2">
    <w:name w:val="ft12"/>
    <w:basedOn w:val="a1"/>
    <w:rsid w:val="00344024"/>
  </w:style>
  <w:style w:type="character" w:customStyle="1" w:styleId="ft13">
    <w:name w:val="ft13"/>
    <w:basedOn w:val="a1"/>
    <w:rsid w:val="00344024"/>
  </w:style>
  <w:style w:type="paragraph" w:customStyle="1" w:styleId="p18">
    <w:name w:val="p18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9">
    <w:name w:val="p19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0">
    <w:name w:val="p2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4">
    <w:name w:val="ft14"/>
    <w:basedOn w:val="a1"/>
    <w:rsid w:val="00344024"/>
  </w:style>
  <w:style w:type="character" w:customStyle="1" w:styleId="ft2">
    <w:name w:val="ft2"/>
    <w:basedOn w:val="a1"/>
    <w:rsid w:val="00344024"/>
  </w:style>
  <w:style w:type="character" w:customStyle="1" w:styleId="ft15">
    <w:name w:val="ft15"/>
    <w:basedOn w:val="a1"/>
    <w:rsid w:val="00344024"/>
  </w:style>
  <w:style w:type="paragraph" w:customStyle="1" w:styleId="p21">
    <w:name w:val="p2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6">
    <w:name w:val="ft16"/>
    <w:basedOn w:val="a1"/>
    <w:rsid w:val="00344024"/>
  </w:style>
  <w:style w:type="paragraph" w:customStyle="1" w:styleId="p22">
    <w:name w:val="p2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3">
    <w:name w:val="p2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4">
    <w:name w:val="p24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8">
    <w:name w:val="ft18"/>
    <w:basedOn w:val="a1"/>
    <w:rsid w:val="00344024"/>
  </w:style>
  <w:style w:type="paragraph" w:customStyle="1" w:styleId="p25">
    <w:name w:val="p2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9">
    <w:name w:val="ft19"/>
    <w:basedOn w:val="a1"/>
    <w:rsid w:val="00344024"/>
  </w:style>
  <w:style w:type="character" w:customStyle="1" w:styleId="ft20">
    <w:name w:val="ft20"/>
    <w:basedOn w:val="a1"/>
    <w:rsid w:val="00344024"/>
  </w:style>
  <w:style w:type="paragraph" w:customStyle="1" w:styleId="p26">
    <w:name w:val="p26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7">
    <w:name w:val="p27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8">
    <w:name w:val="p28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9">
    <w:name w:val="p29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0">
    <w:name w:val="p3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1">
    <w:name w:val="p3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23">
    <w:name w:val="ft23"/>
    <w:basedOn w:val="a1"/>
    <w:rsid w:val="00344024"/>
  </w:style>
  <w:style w:type="character" w:customStyle="1" w:styleId="ft24">
    <w:name w:val="ft24"/>
    <w:basedOn w:val="a1"/>
    <w:rsid w:val="00344024"/>
  </w:style>
  <w:style w:type="paragraph" w:customStyle="1" w:styleId="p32">
    <w:name w:val="p3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3">
    <w:name w:val="p3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f8">
    <w:name w:val="Strong"/>
    <w:basedOn w:val="a1"/>
    <w:uiPriority w:val="22"/>
    <w:qFormat/>
    <w:rsid w:val="00344024"/>
    <w:rPr>
      <w:b/>
      <w:bCs/>
    </w:rPr>
  </w:style>
  <w:style w:type="paragraph" w:customStyle="1" w:styleId="af9">
    <w:name w:val="список с точками"/>
    <w:basedOn w:val="a0"/>
    <w:rsid w:val="00344024"/>
    <w:pPr>
      <w:widowControl/>
      <w:tabs>
        <w:tab w:val="num" w:pos="720"/>
        <w:tab w:val="num" w:pos="756"/>
      </w:tabs>
      <w:spacing w:line="312" w:lineRule="auto"/>
      <w:ind w:left="756" w:hanging="360"/>
    </w:pPr>
    <w:rPr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rsid w:val="000F51F2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FC404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left="0"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1"/>
    <w:link w:val="HTML"/>
    <w:rsid w:val="00FC404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a">
    <w:name w:val="page number"/>
    <w:basedOn w:val="a1"/>
    <w:rsid w:val="00FC4043"/>
  </w:style>
  <w:style w:type="character" w:customStyle="1" w:styleId="ReportHead0">
    <w:name w:val="Report_Head Знак"/>
    <w:basedOn w:val="a1"/>
    <w:link w:val="ReportHead"/>
    <w:rsid w:val="006D5DF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Абзац списка Знак"/>
    <w:basedOn w:val="a1"/>
    <w:link w:val="a4"/>
    <w:uiPriority w:val="34"/>
    <w:locked/>
    <w:rsid w:val="00DE27F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C0F7F"/>
    <w:pPr>
      <w:widowControl w:val="0"/>
      <w:spacing w:after="0" w:line="280" w:lineRule="auto"/>
      <w:ind w:left="40" w:firstLine="2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12D91"/>
    <w:pPr>
      <w:keepNext/>
      <w:keepLines/>
      <w:widowControl/>
      <w:spacing w:before="240" w:line="240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C12D91"/>
    <w:pPr>
      <w:keepNext/>
      <w:keepLines/>
      <w:widowControl/>
      <w:spacing w:before="40" w:line="240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C12D91"/>
    <w:pPr>
      <w:keepNext/>
      <w:widowControl/>
      <w:spacing w:before="240" w:after="60" w:line="276" w:lineRule="auto"/>
      <w:ind w:left="0" w:firstLine="0"/>
      <w:jc w:val="left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4402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0F51F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0"/>
    <w:next w:val="a0"/>
    <w:link w:val="60"/>
    <w:qFormat/>
    <w:rsid w:val="00C12D91"/>
    <w:pPr>
      <w:widowControl/>
      <w:spacing w:before="240" w:after="60" w:line="240" w:lineRule="auto"/>
      <w:ind w:left="0" w:firstLine="0"/>
      <w:jc w:val="left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573A41"/>
    <w:pPr>
      <w:ind w:left="720"/>
      <w:contextualSpacing/>
    </w:pPr>
  </w:style>
  <w:style w:type="paragraph" w:customStyle="1" w:styleId="ReportMain">
    <w:name w:val="Report_Main"/>
    <w:basedOn w:val="a0"/>
    <w:link w:val="ReportMain0"/>
    <w:rsid w:val="005F4BD2"/>
    <w:pPr>
      <w:widowControl/>
      <w:spacing w:line="240" w:lineRule="auto"/>
      <w:ind w:left="0" w:firstLine="0"/>
      <w:jc w:val="left"/>
    </w:pPr>
    <w:rPr>
      <w:rFonts w:eastAsia="Calibri"/>
      <w:sz w:val="24"/>
      <w:szCs w:val="22"/>
      <w:lang w:eastAsia="en-US"/>
    </w:rPr>
  </w:style>
  <w:style w:type="character" w:customStyle="1" w:styleId="ReportMain0">
    <w:name w:val="Report_Main Знак"/>
    <w:link w:val="ReportMain"/>
    <w:rsid w:val="005F4BD2"/>
    <w:rPr>
      <w:rFonts w:ascii="Times New Roman" w:eastAsia="Calibri" w:hAnsi="Times New Roman" w:cs="Times New Roman"/>
      <w:sz w:val="24"/>
    </w:rPr>
  </w:style>
  <w:style w:type="paragraph" w:styleId="a6">
    <w:name w:val="header"/>
    <w:basedOn w:val="a0"/>
    <w:link w:val="a7"/>
    <w:unhideWhenUsed/>
    <w:rsid w:val="001F1490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1"/>
    <w:link w:val="a6"/>
    <w:rsid w:val="001F1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unhideWhenUsed/>
    <w:rsid w:val="001F1490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1"/>
    <w:link w:val="a8"/>
    <w:rsid w:val="001F1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0"/>
    <w:unhideWhenUsed/>
    <w:rsid w:val="00043472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b">
    <w:name w:val="Hyperlink"/>
    <w:basedOn w:val="a1"/>
    <w:uiPriority w:val="99"/>
    <w:unhideWhenUsed/>
    <w:rsid w:val="00B865C2"/>
    <w:rPr>
      <w:color w:val="0000FF"/>
      <w:u w:val="single"/>
    </w:rPr>
  </w:style>
  <w:style w:type="character" w:customStyle="1" w:styleId="10">
    <w:name w:val="Заголовок 1 Знак"/>
    <w:basedOn w:val="a1"/>
    <w:link w:val="1"/>
    <w:uiPriority w:val="9"/>
    <w:rsid w:val="00C12D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C12D9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C12D9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basedOn w:val="a1"/>
    <w:link w:val="6"/>
    <w:rsid w:val="00C12D91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ReportHead">
    <w:name w:val="Report_Head"/>
    <w:basedOn w:val="a0"/>
    <w:link w:val="ReportHead0"/>
    <w:rsid w:val="00C12D91"/>
    <w:pPr>
      <w:widowControl/>
      <w:spacing w:line="240" w:lineRule="auto"/>
      <w:ind w:left="0" w:firstLine="0"/>
      <w:jc w:val="center"/>
    </w:pPr>
    <w:rPr>
      <w:sz w:val="28"/>
      <w:szCs w:val="24"/>
    </w:rPr>
  </w:style>
  <w:style w:type="paragraph" w:styleId="21">
    <w:name w:val="Body Text 2"/>
    <w:basedOn w:val="a0"/>
    <w:link w:val="22"/>
    <w:rsid w:val="00C12D91"/>
    <w:pPr>
      <w:widowControl/>
      <w:spacing w:line="240" w:lineRule="auto"/>
      <w:ind w:left="0" w:firstLine="0"/>
      <w:jc w:val="left"/>
    </w:pPr>
    <w:rPr>
      <w:sz w:val="24"/>
    </w:rPr>
  </w:style>
  <w:style w:type="character" w:customStyle="1" w:styleId="22">
    <w:name w:val="Основной текст 2 Знак"/>
    <w:basedOn w:val="a1"/>
    <w:link w:val="21"/>
    <w:rsid w:val="00C12D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0"/>
    <w:link w:val="24"/>
    <w:rsid w:val="00C12D91"/>
    <w:pPr>
      <w:widowControl/>
      <w:spacing w:after="120" w:line="480" w:lineRule="auto"/>
      <w:ind w:left="283" w:firstLine="0"/>
      <w:jc w:val="left"/>
    </w:pPr>
    <w:rPr>
      <w:sz w:val="24"/>
      <w:szCs w:val="24"/>
    </w:rPr>
  </w:style>
  <w:style w:type="character" w:customStyle="1" w:styleId="24">
    <w:name w:val="Основной текст с отступом 2 Знак"/>
    <w:basedOn w:val="a1"/>
    <w:link w:val="23"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0"/>
    <w:rsid w:val="00C12D91"/>
    <w:pPr>
      <w:widowControl/>
      <w:suppressAutoHyphens/>
      <w:spacing w:line="240" w:lineRule="auto"/>
      <w:ind w:left="0" w:firstLine="0"/>
      <w:jc w:val="left"/>
    </w:pPr>
    <w:rPr>
      <w:sz w:val="28"/>
      <w:lang w:eastAsia="ar-SA"/>
    </w:rPr>
  </w:style>
  <w:style w:type="paragraph" w:styleId="ac">
    <w:name w:val="TOC Heading"/>
    <w:basedOn w:val="1"/>
    <w:next w:val="a0"/>
    <w:uiPriority w:val="39"/>
    <w:qFormat/>
    <w:rsid w:val="00C12D91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d">
    <w:name w:val="Plain Text"/>
    <w:aliases w:val="Знак"/>
    <w:basedOn w:val="a0"/>
    <w:link w:val="ae"/>
    <w:rsid w:val="00C12D91"/>
    <w:pPr>
      <w:widowControl/>
      <w:spacing w:line="240" w:lineRule="auto"/>
      <w:ind w:left="0" w:firstLine="0"/>
      <w:jc w:val="left"/>
    </w:pPr>
    <w:rPr>
      <w:rFonts w:ascii="Courier New" w:hAnsi="Courier New"/>
    </w:rPr>
  </w:style>
  <w:style w:type="character" w:customStyle="1" w:styleId="ae">
    <w:name w:val="Текст Знак"/>
    <w:aliases w:val="Знак Знак"/>
    <w:basedOn w:val="a1"/>
    <w:link w:val="ad"/>
    <w:rsid w:val="00C12D9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Основной список"/>
    <w:basedOn w:val="a0"/>
    <w:rsid w:val="00C12D91"/>
    <w:pPr>
      <w:widowControl/>
      <w:numPr>
        <w:numId w:val="4"/>
      </w:numPr>
      <w:spacing w:line="240" w:lineRule="auto"/>
      <w:ind w:firstLine="0"/>
    </w:pPr>
    <w:rPr>
      <w:sz w:val="28"/>
      <w:szCs w:val="24"/>
    </w:rPr>
  </w:style>
  <w:style w:type="paragraph" w:customStyle="1" w:styleId="Num1Bold">
    <w:name w:val="Num1Bold"/>
    <w:rsid w:val="00C12D91"/>
    <w:pPr>
      <w:keepNext/>
      <w:keepLines/>
      <w:widowControl w:val="0"/>
      <w:autoSpaceDE w:val="0"/>
      <w:autoSpaceDN w:val="0"/>
      <w:spacing w:after="40" w:line="240" w:lineRule="atLeast"/>
      <w:ind w:right="4978"/>
      <w:jc w:val="right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">
    <w:name w:val="Num a)"/>
    <w:rsid w:val="00C12D91"/>
    <w:pPr>
      <w:keepNext/>
      <w:keepLines/>
      <w:widowControl w:val="0"/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tab">
    <w:name w:val="Num a)_tab"/>
    <w:uiPriority w:val="99"/>
    <w:rsid w:val="00C12D91"/>
    <w:pPr>
      <w:keepNext/>
      <w:keepLines/>
      <w:widowControl w:val="0"/>
      <w:tabs>
        <w:tab w:val="left" w:pos="1361"/>
        <w:tab w:val="left" w:pos="2268"/>
        <w:tab w:val="left" w:pos="3175"/>
        <w:tab w:val="left" w:pos="4082"/>
      </w:tabs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styleId="af">
    <w:name w:val="Body Text Indent"/>
    <w:basedOn w:val="a0"/>
    <w:link w:val="af0"/>
    <w:uiPriority w:val="99"/>
    <w:unhideWhenUsed/>
    <w:rsid w:val="00C12D91"/>
    <w:pPr>
      <w:widowControl/>
      <w:spacing w:after="120" w:line="240" w:lineRule="auto"/>
      <w:ind w:left="283" w:firstLine="0"/>
      <w:jc w:val="left"/>
    </w:pPr>
    <w:rPr>
      <w:sz w:val="24"/>
      <w:szCs w:val="24"/>
    </w:rPr>
  </w:style>
  <w:style w:type="character" w:customStyle="1" w:styleId="af0">
    <w:name w:val="Основной текст с отступом Знак"/>
    <w:basedOn w:val="a1"/>
    <w:link w:val="af"/>
    <w:uiPriority w:val="99"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C12D91"/>
    <w:pPr>
      <w:widowControl/>
      <w:spacing w:after="120" w:line="240" w:lineRule="auto"/>
      <w:ind w:left="283" w:firstLine="0"/>
      <w:jc w:val="left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C12D9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Block Text"/>
    <w:basedOn w:val="a0"/>
    <w:rsid w:val="00C12D91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styleId="af2">
    <w:name w:val="Title"/>
    <w:basedOn w:val="a0"/>
    <w:link w:val="af3"/>
    <w:qFormat/>
    <w:rsid w:val="00C12D91"/>
    <w:pPr>
      <w:widowControl/>
      <w:spacing w:line="240" w:lineRule="auto"/>
      <w:ind w:left="0" w:firstLine="0"/>
      <w:jc w:val="center"/>
    </w:pPr>
    <w:rPr>
      <w:sz w:val="28"/>
    </w:rPr>
  </w:style>
  <w:style w:type="character" w:customStyle="1" w:styleId="af3">
    <w:name w:val="Название Знак"/>
    <w:basedOn w:val="a1"/>
    <w:link w:val="af2"/>
    <w:rsid w:val="00C12D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Body Text"/>
    <w:basedOn w:val="a0"/>
    <w:link w:val="af5"/>
    <w:uiPriority w:val="99"/>
    <w:semiHidden/>
    <w:unhideWhenUsed/>
    <w:rsid w:val="00C12D91"/>
    <w:pPr>
      <w:widowControl/>
      <w:spacing w:after="120" w:line="240" w:lineRule="auto"/>
      <w:ind w:left="0" w:firstLine="0"/>
      <w:jc w:val="left"/>
    </w:pPr>
    <w:rPr>
      <w:sz w:val="24"/>
      <w:szCs w:val="24"/>
    </w:rPr>
  </w:style>
  <w:style w:type="character" w:customStyle="1" w:styleId="af5">
    <w:name w:val="Основной текст Знак"/>
    <w:basedOn w:val="a1"/>
    <w:link w:val="af4"/>
    <w:uiPriority w:val="99"/>
    <w:semiHidden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0"/>
    <w:rsid w:val="00C12D91"/>
    <w:pPr>
      <w:widowControl/>
      <w:spacing w:before="30" w:after="150" w:line="240" w:lineRule="auto"/>
      <w:ind w:left="0" w:firstLine="0"/>
      <w:jc w:val="center"/>
    </w:pPr>
    <w:rPr>
      <w:rFonts w:ascii="Arial" w:eastAsia="Calibri" w:hAnsi="Arial" w:cs="Arial"/>
    </w:rPr>
  </w:style>
  <w:style w:type="paragraph" w:customStyle="1" w:styleId="Default">
    <w:name w:val="Default"/>
    <w:rsid w:val="00C12D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1">
    <w:name w:val="toc 1"/>
    <w:basedOn w:val="a0"/>
    <w:next w:val="a0"/>
    <w:autoRedefine/>
    <w:uiPriority w:val="39"/>
    <w:unhideWhenUsed/>
    <w:qFormat/>
    <w:rsid w:val="00C9048C"/>
    <w:pPr>
      <w:widowControl/>
      <w:tabs>
        <w:tab w:val="right" w:leader="dot" w:pos="10206"/>
      </w:tabs>
      <w:spacing w:after="100" w:line="240" w:lineRule="auto"/>
      <w:ind w:left="709" w:firstLine="426"/>
    </w:pPr>
    <w:rPr>
      <w:rFonts w:eastAsiaTheme="majorEastAsia"/>
      <w:noProof/>
      <w:sz w:val="24"/>
      <w:szCs w:val="24"/>
    </w:rPr>
  </w:style>
  <w:style w:type="paragraph" w:styleId="25">
    <w:name w:val="toc 2"/>
    <w:basedOn w:val="a0"/>
    <w:next w:val="a0"/>
    <w:autoRedefine/>
    <w:uiPriority w:val="39"/>
    <w:unhideWhenUsed/>
    <w:qFormat/>
    <w:rsid w:val="00C12D91"/>
    <w:pPr>
      <w:widowControl/>
      <w:tabs>
        <w:tab w:val="left" w:pos="880"/>
        <w:tab w:val="right" w:leader="dot" w:pos="10478"/>
      </w:tabs>
      <w:spacing w:line="360" w:lineRule="auto"/>
      <w:ind w:left="426" w:firstLine="0"/>
      <w:jc w:val="left"/>
    </w:pPr>
    <w:rPr>
      <w:sz w:val="24"/>
      <w:szCs w:val="24"/>
    </w:rPr>
  </w:style>
  <w:style w:type="paragraph" w:styleId="33">
    <w:name w:val="toc 3"/>
    <w:basedOn w:val="a0"/>
    <w:next w:val="a0"/>
    <w:autoRedefine/>
    <w:uiPriority w:val="39"/>
    <w:unhideWhenUsed/>
    <w:qFormat/>
    <w:rsid w:val="00C12D91"/>
    <w:pPr>
      <w:widowControl/>
      <w:tabs>
        <w:tab w:val="right" w:leader="dot" w:pos="10478"/>
      </w:tabs>
      <w:spacing w:line="360" w:lineRule="auto"/>
      <w:ind w:left="709" w:firstLine="0"/>
      <w:jc w:val="left"/>
    </w:pPr>
    <w:rPr>
      <w:sz w:val="24"/>
      <w:szCs w:val="24"/>
    </w:rPr>
  </w:style>
  <w:style w:type="paragraph" w:styleId="af6">
    <w:name w:val="Balloon Text"/>
    <w:basedOn w:val="a0"/>
    <w:link w:val="af7"/>
    <w:uiPriority w:val="99"/>
    <w:semiHidden/>
    <w:unhideWhenUsed/>
    <w:rsid w:val="00C12D91"/>
    <w:pPr>
      <w:widowControl/>
      <w:spacing w:line="240" w:lineRule="auto"/>
      <w:ind w:left="0" w:firstLine="0"/>
      <w:jc w:val="left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rsid w:val="00C12D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344024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ru-RU"/>
    </w:rPr>
  </w:style>
  <w:style w:type="paragraph" w:customStyle="1" w:styleId="p10">
    <w:name w:val="p1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1">
    <w:name w:val="p1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2">
    <w:name w:val="p1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apple-converted-space">
    <w:name w:val="apple-converted-space"/>
    <w:basedOn w:val="a1"/>
    <w:rsid w:val="00344024"/>
  </w:style>
  <w:style w:type="paragraph" w:customStyle="1" w:styleId="p5">
    <w:name w:val="p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3">
    <w:name w:val="p1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">
    <w:name w:val="ft1"/>
    <w:basedOn w:val="a1"/>
    <w:rsid w:val="00344024"/>
  </w:style>
  <w:style w:type="paragraph" w:customStyle="1" w:styleId="p14">
    <w:name w:val="p14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9">
    <w:name w:val="ft9"/>
    <w:basedOn w:val="a1"/>
    <w:rsid w:val="00344024"/>
  </w:style>
  <w:style w:type="character" w:customStyle="1" w:styleId="ft10">
    <w:name w:val="ft10"/>
    <w:basedOn w:val="a1"/>
    <w:rsid w:val="00344024"/>
  </w:style>
  <w:style w:type="paragraph" w:customStyle="1" w:styleId="p15">
    <w:name w:val="p1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6">
    <w:name w:val="p16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1">
    <w:name w:val="ft11"/>
    <w:basedOn w:val="a1"/>
    <w:rsid w:val="00344024"/>
  </w:style>
  <w:style w:type="paragraph" w:customStyle="1" w:styleId="p17">
    <w:name w:val="p17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2">
    <w:name w:val="ft12"/>
    <w:basedOn w:val="a1"/>
    <w:rsid w:val="00344024"/>
  </w:style>
  <w:style w:type="character" w:customStyle="1" w:styleId="ft13">
    <w:name w:val="ft13"/>
    <w:basedOn w:val="a1"/>
    <w:rsid w:val="00344024"/>
  </w:style>
  <w:style w:type="paragraph" w:customStyle="1" w:styleId="p18">
    <w:name w:val="p18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9">
    <w:name w:val="p19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0">
    <w:name w:val="p2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4">
    <w:name w:val="ft14"/>
    <w:basedOn w:val="a1"/>
    <w:rsid w:val="00344024"/>
  </w:style>
  <w:style w:type="character" w:customStyle="1" w:styleId="ft2">
    <w:name w:val="ft2"/>
    <w:basedOn w:val="a1"/>
    <w:rsid w:val="00344024"/>
  </w:style>
  <w:style w:type="character" w:customStyle="1" w:styleId="ft15">
    <w:name w:val="ft15"/>
    <w:basedOn w:val="a1"/>
    <w:rsid w:val="00344024"/>
  </w:style>
  <w:style w:type="paragraph" w:customStyle="1" w:styleId="p21">
    <w:name w:val="p2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6">
    <w:name w:val="ft16"/>
    <w:basedOn w:val="a1"/>
    <w:rsid w:val="00344024"/>
  </w:style>
  <w:style w:type="paragraph" w:customStyle="1" w:styleId="p22">
    <w:name w:val="p2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3">
    <w:name w:val="p2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4">
    <w:name w:val="p24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8">
    <w:name w:val="ft18"/>
    <w:basedOn w:val="a1"/>
    <w:rsid w:val="00344024"/>
  </w:style>
  <w:style w:type="paragraph" w:customStyle="1" w:styleId="p25">
    <w:name w:val="p2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9">
    <w:name w:val="ft19"/>
    <w:basedOn w:val="a1"/>
    <w:rsid w:val="00344024"/>
  </w:style>
  <w:style w:type="character" w:customStyle="1" w:styleId="ft20">
    <w:name w:val="ft20"/>
    <w:basedOn w:val="a1"/>
    <w:rsid w:val="00344024"/>
  </w:style>
  <w:style w:type="paragraph" w:customStyle="1" w:styleId="p26">
    <w:name w:val="p26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7">
    <w:name w:val="p27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8">
    <w:name w:val="p28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9">
    <w:name w:val="p29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0">
    <w:name w:val="p3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1">
    <w:name w:val="p3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23">
    <w:name w:val="ft23"/>
    <w:basedOn w:val="a1"/>
    <w:rsid w:val="00344024"/>
  </w:style>
  <w:style w:type="character" w:customStyle="1" w:styleId="ft24">
    <w:name w:val="ft24"/>
    <w:basedOn w:val="a1"/>
    <w:rsid w:val="00344024"/>
  </w:style>
  <w:style w:type="paragraph" w:customStyle="1" w:styleId="p32">
    <w:name w:val="p3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3">
    <w:name w:val="p3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f8">
    <w:name w:val="Strong"/>
    <w:basedOn w:val="a1"/>
    <w:uiPriority w:val="22"/>
    <w:qFormat/>
    <w:rsid w:val="00344024"/>
    <w:rPr>
      <w:b/>
      <w:bCs/>
    </w:rPr>
  </w:style>
  <w:style w:type="paragraph" w:customStyle="1" w:styleId="af9">
    <w:name w:val="список с точками"/>
    <w:basedOn w:val="a0"/>
    <w:rsid w:val="00344024"/>
    <w:pPr>
      <w:widowControl/>
      <w:tabs>
        <w:tab w:val="num" w:pos="720"/>
        <w:tab w:val="num" w:pos="756"/>
      </w:tabs>
      <w:spacing w:line="312" w:lineRule="auto"/>
      <w:ind w:left="756" w:hanging="360"/>
    </w:pPr>
    <w:rPr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rsid w:val="000F51F2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FC404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left="0"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1"/>
    <w:link w:val="HTML"/>
    <w:rsid w:val="00FC404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a">
    <w:name w:val="page number"/>
    <w:basedOn w:val="a1"/>
    <w:rsid w:val="00FC4043"/>
  </w:style>
  <w:style w:type="character" w:customStyle="1" w:styleId="ReportHead0">
    <w:name w:val="Report_Head Знак"/>
    <w:basedOn w:val="a1"/>
    <w:link w:val="ReportHead"/>
    <w:rsid w:val="006D5DF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Абзац списка Знак"/>
    <w:basedOn w:val="a1"/>
    <w:link w:val="a4"/>
    <w:uiPriority w:val="34"/>
    <w:locked/>
    <w:rsid w:val="00DE27F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3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E382BD-2515-46A0-8649-02F3D934A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2149</Words>
  <Characters>12251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AIS4</cp:lastModifiedBy>
  <cp:revision>6</cp:revision>
  <cp:lastPrinted>2022-04-08T06:20:00Z</cp:lastPrinted>
  <dcterms:created xsi:type="dcterms:W3CDTF">2021-06-24T11:50:00Z</dcterms:created>
  <dcterms:modified xsi:type="dcterms:W3CDTF">2022-04-08T06:20:00Z</dcterms:modified>
</cp:coreProperties>
</file>