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86" w:rsidRPr="0081382E" w:rsidRDefault="00485186" w:rsidP="001A6449">
      <w:pPr>
        <w:pStyle w:val="ReportMain"/>
        <w:tabs>
          <w:tab w:val="num" w:pos="-284"/>
        </w:tabs>
        <w:suppressAutoHyphens/>
        <w:jc w:val="center"/>
        <w:rPr>
          <w:b/>
        </w:rPr>
      </w:pPr>
      <w:r w:rsidRPr="0081382E">
        <w:rPr>
          <w:b/>
        </w:rPr>
        <w:t>Методические указания для обучающихся</w:t>
      </w:r>
      <w:r w:rsidR="000819E1" w:rsidRPr="0081382E">
        <w:rPr>
          <w:b/>
        </w:rPr>
        <w:t xml:space="preserve"> </w:t>
      </w:r>
      <w:r w:rsidRPr="0081382E">
        <w:rPr>
          <w:b/>
        </w:rPr>
        <w:t xml:space="preserve"> по освоению дисциплины</w:t>
      </w:r>
      <w:r w:rsidRPr="0081382E">
        <w:rPr>
          <w:b/>
          <w:noProof/>
          <w:szCs w:val="24"/>
        </w:rPr>
        <w:t xml:space="preserve"> </w:t>
      </w:r>
      <w:r w:rsidR="00DD7AD0">
        <w:rPr>
          <w:b/>
          <w:noProof/>
          <w:szCs w:val="24"/>
        </w:rPr>
        <w:br/>
      </w:r>
      <w:r w:rsidRPr="00DD7AD0">
        <w:rPr>
          <w:b/>
          <w:i/>
          <w:noProof/>
          <w:szCs w:val="24"/>
        </w:rPr>
        <w:t>«</w:t>
      </w:r>
      <w:r w:rsidR="00B4420D" w:rsidRPr="00B4420D">
        <w:rPr>
          <w:b/>
          <w:i/>
        </w:rPr>
        <w:t>Б</w:t>
      </w:r>
      <w:proofErr w:type="gramStart"/>
      <w:r w:rsidR="00B4420D" w:rsidRPr="00B4420D">
        <w:rPr>
          <w:b/>
          <w:i/>
        </w:rPr>
        <w:t>1</w:t>
      </w:r>
      <w:proofErr w:type="gramEnd"/>
      <w:r w:rsidR="00B4420D" w:rsidRPr="00B4420D">
        <w:rPr>
          <w:b/>
          <w:i/>
        </w:rPr>
        <w:t>.Д.В.7 Основы теории антенн</w:t>
      </w:r>
      <w:r w:rsidRPr="00DD7AD0">
        <w:rPr>
          <w:b/>
          <w:i/>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AF42C3" w:rsidRPr="00AF42C3" w:rsidRDefault="003C2946" w:rsidP="00AF42C3">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9A6058" w:rsidRPr="0081382E">
        <w:rPr>
          <w:noProof/>
          <w:sz w:val="24"/>
          <w:szCs w:val="24"/>
        </w:rPr>
        <w:t xml:space="preserve">за семестр </w:t>
      </w:r>
      <w:r w:rsidRPr="0081382E">
        <w:rPr>
          <w:noProof/>
          <w:sz w:val="24"/>
          <w:szCs w:val="24"/>
        </w:rPr>
        <w:t xml:space="preserve">по </w:t>
      </w:r>
      <w:r w:rsidR="0029575E">
        <w:rPr>
          <w:noProof/>
          <w:sz w:val="24"/>
          <w:szCs w:val="24"/>
        </w:rPr>
        <w:t xml:space="preserve">дисциплине </w:t>
      </w:r>
      <w:r w:rsidR="0029575E" w:rsidRPr="00AB4E09">
        <w:rPr>
          <w:noProof/>
          <w:sz w:val="24"/>
          <w:szCs w:val="24"/>
        </w:rPr>
        <w:t>«</w:t>
      </w:r>
      <w:r w:rsidR="00B4420D">
        <w:rPr>
          <w:i/>
          <w:sz w:val="24"/>
        </w:rPr>
        <w:t>Б1.Д.В.7 Основы теории антенн</w:t>
      </w:r>
      <w:bookmarkStart w:id="0" w:name="_GoBack"/>
      <w:bookmarkEnd w:id="0"/>
      <w:r w:rsidR="0029575E" w:rsidRPr="00AB4E09">
        <w:rPr>
          <w:noProof/>
          <w:sz w:val="24"/>
          <w:szCs w:val="24"/>
        </w:rPr>
        <w:t>»</w:t>
      </w:r>
      <w:r w:rsidR="0008714A" w:rsidRPr="00AB4E09">
        <w:rPr>
          <w:noProof/>
          <w:sz w:val="24"/>
          <w:szCs w:val="24"/>
        </w:rPr>
        <w:t xml:space="preserve"> </w:t>
      </w:r>
      <w:r w:rsidRPr="0081382E">
        <w:rPr>
          <w:noProof/>
          <w:sz w:val="24"/>
          <w:szCs w:val="24"/>
        </w:rPr>
        <w:t xml:space="preserve">является </w:t>
      </w:r>
      <w:r w:rsidRPr="00DD7AD0">
        <w:rPr>
          <w:noProof/>
          <w:sz w:val="24"/>
          <w:szCs w:val="24"/>
        </w:rPr>
        <w:t>экзамен</w:t>
      </w:r>
      <w:r w:rsidRPr="0081382E">
        <w:rPr>
          <w:noProof/>
          <w:sz w:val="24"/>
          <w:szCs w:val="24"/>
        </w:rPr>
        <w:t xml:space="preserve">. </w:t>
      </w:r>
      <w:r w:rsidR="00AF42C3" w:rsidRPr="00AF42C3">
        <w:rPr>
          <w:noProof/>
          <w:sz w:val="24"/>
          <w:szCs w:val="24"/>
        </w:rPr>
        <w:t>Экзамен проводится по билетам, которые включают два теоретических вопроса.</w:t>
      </w:r>
    </w:p>
    <w:p w:rsidR="00AC2343" w:rsidRPr="00AF42C3" w:rsidRDefault="00AC2343" w:rsidP="00AC2343">
      <w:pPr>
        <w:pStyle w:val="FR2"/>
        <w:spacing w:line="240" w:lineRule="auto"/>
        <w:ind w:firstLine="709"/>
        <w:jc w:val="both"/>
        <w:rPr>
          <w:noProof/>
          <w:sz w:val="24"/>
          <w:szCs w:val="24"/>
        </w:rPr>
      </w:pPr>
      <w:r w:rsidRPr="00AF42C3">
        <w:rPr>
          <w:noProof/>
          <w:sz w:val="24"/>
          <w:szCs w:val="24"/>
        </w:rPr>
        <w:t>Оценка знаний студентов производится по следующим критериям:</w:t>
      </w:r>
    </w:p>
    <w:p w:rsidR="00AC2343" w:rsidRPr="00AF42C3" w:rsidRDefault="00AC2343" w:rsidP="00AC2343">
      <w:pPr>
        <w:pStyle w:val="FR2"/>
        <w:spacing w:line="240" w:lineRule="auto"/>
        <w:ind w:firstLine="709"/>
        <w:jc w:val="both"/>
        <w:rPr>
          <w:noProof/>
          <w:sz w:val="24"/>
          <w:szCs w:val="24"/>
        </w:rPr>
      </w:pPr>
      <w:r w:rsidRPr="00AF42C3">
        <w:rPr>
          <w:noProof/>
          <w:sz w:val="24"/>
          <w:szCs w:val="24"/>
        </w:rPr>
        <w:t xml:space="preserve">оценка «отлично» выставляется студенту, если он легко </w:t>
      </w:r>
      <w:bookmarkStart w:id="1" w:name="_Hlk17922277"/>
      <w:r w:rsidRPr="00AF42C3">
        <w:rPr>
          <w:noProof/>
          <w:sz w:val="24"/>
          <w:szCs w:val="24"/>
        </w:rPr>
        <w:t xml:space="preserve">ориентируется в </w:t>
      </w:r>
      <w:r w:rsidRPr="0053182C">
        <w:rPr>
          <w:sz w:val="24"/>
          <w:szCs w:val="24"/>
        </w:rPr>
        <w:t>основных поняти</w:t>
      </w:r>
      <w:r>
        <w:rPr>
          <w:sz w:val="24"/>
          <w:szCs w:val="24"/>
        </w:rPr>
        <w:t>ях</w:t>
      </w:r>
      <w:r w:rsidRPr="0053182C">
        <w:rPr>
          <w:sz w:val="24"/>
          <w:szCs w:val="24"/>
        </w:rPr>
        <w:t xml:space="preserve"> радиоэлектроники, </w:t>
      </w:r>
      <w:r>
        <w:rPr>
          <w:sz w:val="24"/>
          <w:szCs w:val="24"/>
        </w:rPr>
        <w:t xml:space="preserve">в полном объеме владеет </w:t>
      </w:r>
      <w:r w:rsidRPr="0053182C">
        <w:rPr>
          <w:sz w:val="24"/>
          <w:szCs w:val="24"/>
        </w:rPr>
        <w:t>практически</w:t>
      </w:r>
      <w:r>
        <w:rPr>
          <w:sz w:val="24"/>
          <w:szCs w:val="24"/>
        </w:rPr>
        <w:t>ми</w:t>
      </w:r>
      <w:r w:rsidRPr="0053182C">
        <w:rPr>
          <w:sz w:val="24"/>
          <w:szCs w:val="24"/>
        </w:rPr>
        <w:t xml:space="preserve"> навык</w:t>
      </w:r>
      <w:r>
        <w:rPr>
          <w:sz w:val="24"/>
          <w:szCs w:val="24"/>
        </w:rPr>
        <w:t>ами</w:t>
      </w:r>
      <w:r w:rsidRPr="0053182C">
        <w:rPr>
          <w:sz w:val="24"/>
          <w:szCs w:val="24"/>
        </w:rPr>
        <w:t xml:space="preserve"> решени</w:t>
      </w:r>
      <w:r>
        <w:rPr>
          <w:sz w:val="24"/>
          <w:szCs w:val="24"/>
        </w:rPr>
        <w:t>я</w:t>
      </w:r>
      <w:r w:rsidRPr="0053182C">
        <w:rPr>
          <w:sz w:val="24"/>
          <w:szCs w:val="24"/>
        </w:rPr>
        <w:t xml:space="preserve"> задач анализа радиоэлектронных цепей </w:t>
      </w:r>
      <w:r>
        <w:rPr>
          <w:sz w:val="24"/>
          <w:szCs w:val="24"/>
        </w:rPr>
        <w:t>и</w:t>
      </w:r>
      <w:r w:rsidRPr="0053182C">
        <w:rPr>
          <w:sz w:val="24"/>
          <w:szCs w:val="24"/>
        </w:rPr>
        <w:t xml:space="preserve"> приемам</w:t>
      </w:r>
      <w:r>
        <w:rPr>
          <w:sz w:val="24"/>
          <w:szCs w:val="24"/>
        </w:rPr>
        <w:t>и</w:t>
      </w:r>
      <w:r w:rsidRPr="0053182C">
        <w:rPr>
          <w:sz w:val="24"/>
          <w:szCs w:val="24"/>
        </w:rPr>
        <w:t xml:space="preserve"> экспериментального измерения характеристик радиоэлектронных устройств</w:t>
      </w:r>
      <w:r w:rsidRPr="00AF42C3">
        <w:rPr>
          <w:noProof/>
          <w:sz w:val="24"/>
          <w:szCs w:val="24"/>
        </w:rPr>
        <w:t>;</w:t>
      </w:r>
    </w:p>
    <w:bookmarkEnd w:id="1"/>
    <w:p w:rsidR="00AC2343" w:rsidRPr="00AF42C3" w:rsidRDefault="00AC2343" w:rsidP="00AC2343">
      <w:pPr>
        <w:pStyle w:val="FR2"/>
        <w:spacing w:line="240" w:lineRule="auto"/>
        <w:ind w:firstLine="709"/>
        <w:jc w:val="both"/>
        <w:rPr>
          <w:noProof/>
          <w:sz w:val="24"/>
          <w:szCs w:val="24"/>
        </w:rPr>
      </w:pPr>
      <w:r w:rsidRPr="00AF42C3">
        <w:rPr>
          <w:noProof/>
          <w:sz w:val="24"/>
          <w:szCs w:val="24"/>
        </w:rPr>
        <w:t xml:space="preserve">оценка «хорошо» выставляется студенту, если он </w:t>
      </w:r>
      <w:r>
        <w:rPr>
          <w:noProof/>
          <w:sz w:val="24"/>
          <w:szCs w:val="24"/>
        </w:rPr>
        <w:t xml:space="preserve">в целом </w:t>
      </w:r>
      <w:r w:rsidRPr="00AF42C3">
        <w:rPr>
          <w:noProof/>
          <w:sz w:val="24"/>
          <w:szCs w:val="24"/>
        </w:rPr>
        <w:t xml:space="preserve">ориентируется в </w:t>
      </w:r>
      <w:r w:rsidRPr="0053182C">
        <w:rPr>
          <w:sz w:val="24"/>
          <w:szCs w:val="24"/>
        </w:rPr>
        <w:t>основных поняти</w:t>
      </w:r>
      <w:r>
        <w:rPr>
          <w:sz w:val="24"/>
          <w:szCs w:val="24"/>
        </w:rPr>
        <w:t>ях</w:t>
      </w:r>
      <w:r w:rsidRPr="0053182C">
        <w:rPr>
          <w:sz w:val="24"/>
          <w:szCs w:val="24"/>
        </w:rPr>
        <w:t xml:space="preserve"> радиоэлектроники, </w:t>
      </w:r>
      <w:r>
        <w:rPr>
          <w:sz w:val="24"/>
          <w:szCs w:val="24"/>
        </w:rPr>
        <w:t xml:space="preserve">владеет </w:t>
      </w:r>
      <w:r w:rsidRPr="0053182C">
        <w:rPr>
          <w:sz w:val="24"/>
          <w:szCs w:val="24"/>
        </w:rPr>
        <w:t>практически</w:t>
      </w:r>
      <w:r>
        <w:rPr>
          <w:sz w:val="24"/>
          <w:szCs w:val="24"/>
        </w:rPr>
        <w:t>ми</w:t>
      </w:r>
      <w:r w:rsidRPr="0053182C">
        <w:rPr>
          <w:sz w:val="24"/>
          <w:szCs w:val="24"/>
        </w:rPr>
        <w:t xml:space="preserve"> навык</w:t>
      </w:r>
      <w:r>
        <w:rPr>
          <w:sz w:val="24"/>
          <w:szCs w:val="24"/>
        </w:rPr>
        <w:t>ами</w:t>
      </w:r>
      <w:r w:rsidRPr="0053182C">
        <w:rPr>
          <w:sz w:val="24"/>
          <w:szCs w:val="24"/>
        </w:rPr>
        <w:t xml:space="preserve"> решени</w:t>
      </w:r>
      <w:r>
        <w:rPr>
          <w:sz w:val="24"/>
          <w:szCs w:val="24"/>
        </w:rPr>
        <w:t>я</w:t>
      </w:r>
      <w:r w:rsidRPr="0053182C">
        <w:rPr>
          <w:sz w:val="24"/>
          <w:szCs w:val="24"/>
        </w:rPr>
        <w:t xml:space="preserve"> задач анализа радиоэлектронных цепей </w:t>
      </w:r>
      <w:r>
        <w:rPr>
          <w:sz w:val="24"/>
          <w:szCs w:val="24"/>
        </w:rPr>
        <w:t>и</w:t>
      </w:r>
      <w:r w:rsidRPr="0053182C">
        <w:rPr>
          <w:sz w:val="24"/>
          <w:szCs w:val="24"/>
        </w:rPr>
        <w:t xml:space="preserve"> приемам</w:t>
      </w:r>
      <w:r>
        <w:rPr>
          <w:sz w:val="24"/>
          <w:szCs w:val="24"/>
        </w:rPr>
        <w:t>и</w:t>
      </w:r>
      <w:r w:rsidRPr="0053182C">
        <w:rPr>
          <w:sz w:val="24"/>
          <w:szCs w:val="24"/>
        </w:rPr>
        <w:t xml:space="preserve"> экспериментального измерения характеристик радиоэлектронных устройств</w:t>
      </w:r>
      <w:r w:rsidRPr="00AF42C3">
        <w:rPr>
          <w:noProof/>
          <w:sz w:val="24"/>
          <w:szCs w:val="24"/>
        </w:rPr>
        <w:t>;</w:t>
      </w:r>
    </w:p>
    <w:p w:rsidR="00AC2343" w:rsidRPr="00AF42C3" w:rsidRDefault="00AC2343" w:rsidP="00AC2343">
      <w:pPr>
        <w:pStyle w:val="FR2"/>
        <w:spacing w:line="240" w:lineRule="auto"/>
        <w:ind w:firstLine="709"/>
        <w:jc w:val="both"/>
        <w:rPr>
          <w:noProof/>
          <w:sz w:val="24"/>
          <w:szCs w:val="24"/>
        </w:rPr>
      </w:pPr>
      <w:r w:rsidRPr="00AF42C3">
        <w:rPr>
          <w:noProof/>
          <w:sz w:val="24"/>
          <w:szCs w:val="24"/>
        </w:rPr>
        <w:t xml:space="preserve">оценка «удовлетворительно» выставляется студенту, если он </w:t>
      </w:r>
      <w:r>
        <w:rPr>
          <w:noProof/>
          <w:sz w:val="24"/>
          <w:szCs w:val="24"/>
        </w:rPr>
        <w:t xml:space="preserve">частично </w:t>
      </w:r>
      <w:r w:rsidRPr="00AF42C3">
        <w:rPr>
          <w:noProof/>
          <w:sz w:val="24"/>
          <w:szCs w:val="24"/>
        </w:rPr>
        <w:t xml:space="preserve">ориентируется в </w:t>
      </w:r>
      <w:r w:rsidRPr="0053182C">
        <w:rPr>
          <w:sz w:val="24"/>
          <w:szCs w:val="24"/>
        </w:rPr>
        <w:t>основных поняти</w:t>
      </w:r>
      <w:r>
        <w:rPr>
          <w:sz w:val="24"/>
          <w:szCs w:val="24"/>
        </w:rPr>
        <w:t>ях</w:t>
      </w:r>
      <w:r w:rsidRPr="0053182C">
        <w:rPr>
          <w:sz w:val="24"/>
          <w:szCs w:val="24"/>
        </w:rPr>
        <w:t xml:space="preserve"> радиоэлектроники, </w:t>
      </w:r>
      <w:r>
        <w:rPr>
          <w:sz w:val="24"/>
          <w:szCs w:val="24"/>
        </w:rPr>
        <w:t xml:space="preserve">владеет некоторыми </w:t>
      </w:r>
      <w:r w:rsidRPr="0053182C">
        <w:rPr>
          <w:sz w:val="24"/>
          <w:szCs w:val="24"/>
        </w:rPr>
        <w:t>практически</w:t>
      </w:r>
      <w:r>
        <w:rPr>
          <w:sz w:val="24"/>
          <w:szCs w:val="24"/>
        </w:rPr>
        <w:t>ми</w:t>
      </w:r>
      <w:r w:rsidRPr="0053182C">
        <w:rPr>
          <w:sz w:val="24"/>
          <w:szCs w:val="24"/>
        </w:rPr>
        <w:t xml:space="preserve"> навык</w:t>
      </w:r>
      <w:r>
        <w:rPr>
          <w:sz w:val="24"/>
          <w:szCs w:val="24"/>
        </w:rPr>
        <w:t>ами</w:t>
      </w:r>
      <w:r w:rsidRPr="0053182C">
        <w:rPr>
          <w:sz w:val="24"/>
          <w:szCs w:val="24"/>
        </w:rPr>
        <w:t xml:space="preserve"> решени</w:t>
      </w:r>
      <w:r>
        <w:rPr>
          <w:sz w:val="24"/>
          <w:szCs w:val="24"/>
        </w:rPr>
        <w:t>я</w:t>
      </w:r>
      <w:r w:rsidRPr="0053182C">
        <w:rPr>
          <w:sz w:val="24"/>
          <w:szCs w:val="24"/>
        </w:rPr>
        <w:t xml:space="preserve"> задач анализа радиоэлектронных цепей </w:t>
      </w:r>
      <w:r>
        <w:rPr>
          <w:sz w:val="24"/>
          <w:szCs w:val="24"/>
        </w:rPr>
        <w:t>и</w:t>
      </w:r>
      <w:r w:rsidRPr="0053182C">
        <w:rPr>
          <w:sz w:val="24"/>
          <w:szCs w:val="24"/>
        </w:rPr>
        <w:t xml:space="preserve"> </w:t>
      </w:r>
      <w:r>
        <w:rPr>
          <w:sz w:val="24"/>
          <w:szCs w:val="24"/>
        </w:rPr>
        <w:t xml:space="preserve">некоторыми </w:t>
      </w:r>
      <w:r w:rsidRPr="0053182C">
        <w:rPr>
          <w:sz w:val="24"/>
          <w:szCs w:val="24"/>
        </w:rPr>
        <w:t>приемам</w:t>
      </w:r>
      <w:r>
        <w:rPr>
          <w:sz w:val="24"/>
          <w:szCs w:val="24"/>
        </w:rPr>
        <w:t>и</w:t>
      </w:r>
      <w:r w:rsidRPr="0053182C">
        <w:rPr>
          <w:sz w:val="24"/>
          <w:szCs w:val="24"/>
        </w:rPr>
        <w:t xml:space="preserve"> экспериментального измерения характеристик радиоэлектронных устройств</w:t>
      </w:r>
      <w:r w:rsidRPr="00AF42C3">
        <w:rPr>
          <w:noProof/>
          <w:sz w:val="24"/>
          <w:szCs w:val="24"/>
        </w:rPr>
        <w:t>;</w:t>
      </w:r>
    </w:p>
    <w:p w:rsidR="00AC2343" w:rsidRPr="00214BAF" w:rsidRDefault="00AC2343" w:rsidP="00AC2343">
      <w:pPr>
        <w:pStyle w:val="FR2"/>
        <w:spacing w:line="240" w:lineRule="auto"/>
        <w:ind w:firstLine="709"/>
        <w:jc w:val="both"/>
        <w:rPr>
          <w:iCs/>
          <w:sz w:val="24"/>
          <w:szCs w:val="24"/>
        </w:rPr>
      </w:pPr>
      <w:r w:rsidRPr="00AF42C3">
        <w:rPr>
          <w:noProof/>
          <w:sz w:val="24"/>
          <w:szCs w:val="24"/>
        </w:rPr>
        <w:t xml:space="preserve">оценка «неудовлетворительно» выставляется студенту, если он не ориентируется в </w:t>
      </w:r>
      <w:r w:rsidRPr="0053182C">
        <w:rPr>
          <w:sz w:val="24"/>
          <w:szCs w:val="24"/>
        </w:rPr>
        <w:t>основных поняти</w:t>
      </w:r>
      <w:r>
        <w:rPr>
          <w:sz w:val="24"/>
          <w:szCs w:val="24"/>
        </w:rPr>
        <w:t>ях</w:t>
      </w:r>
      <w:r w:rsidRPr="0053182C">
        <w:rPr>
          <w:sz w:val="24"/>
          <w:szCs w:val="24"/>
        </w:rPr>
        <w:t xml:space="preserve"> радиоэлектроники, </w:t>
      </w:r>
      <w:r>
        <w:rPr>
          <w:sz w:val="24"/>
          <w:szCs w:val="24"/>
        </w:rPr>
        <w:t xml:space="preserve">не владеет </w:t>
      </w:r>
      <w:r w:rsidRPr="0053182C">
        <w:rPr>
          <w:sz w:val="24"/>
          <w:szCs w:val="24"/>
        </w:rPr>
        <w:t>практически</w:t>
      </w:r>
      <w:r>
        <w:rPr>
          <w:sz w:val="24"/>
          <w:szCs w:val="24"/>
        </w:rPr>
        <w:t>ми</w:t>
      </w:r>
      <w:r w:rsidRPr="0053182C">
        <w:rPr>
          <w:sz w:val="24"/>
          <w:szCs w:val="24"/>
        </w:rPr>
        <w:t xml:space="preserve"> навык</w:t>
      </w:r>
      <w:r>
        <w:rPr>
          <w:sz w:val="24"/>
          <w:szCs w:val="24"/>
        </w:rPr>
        <w:t>ами</w:t>
      </w:r>
      <w:r w:rsidRPr="0053182C">
        <w:rPr>
          <w:sz w:val="24"/>
          <w:szCs w:val="24"/>
        </w:rPr>
        <w:t xml:space="preserve"> решени</w:t>
      </w:r>
      <w:r>
        <w:rPr>
          <w:sz w:val="24"/>
          <w:szCs w:val="24"/>
        </w:rPr>
        <w:t>я</w:t>
      </w:r>
      <w:r w:rsidRPr="0053182C">
        <w:rPr>
          <w:sz w:val="24"/>
          <w:szCs w:val="24"/>
        </w:rPr>
        <w:t xml:space="preserve"> задач анализа радиоэлектронных цепей </w:t>
      </w:r>
      <w:r>
        <w:rPr>
          <w:sz w:val="24"/>
          <w:szCs w:val="24"/>
        </w:rPr>
        <w:t>и</w:t>
      </w:r>
      <w:r w:rsidRPr="0053182C">
        <w:rPr>
          <w:sz w:val="24"/>
          <w:szCs w:val="24"/>
        </w:rPr>
        <w:t xml:space="preserve"> приемам</w:t>
      </w:r>
      <w:r>
        <w:rPr>
          <w:sz w:val="24"/>
          <w:szCs w:val="24"/>
        </w:rPr>
        <w:t>и</w:t>
      </w:r>
      <w:r w:rsidRPr="0053182C">
        <w:rPr>
          <w:sz w:val="24"/>
          <w:szCs w:val="24"/>
        </w:rPr>
        <w:t xml:space="preserve"> экспериментального измерения характеристик радиоэлектронных устройств</w:t>
      </w:r>
      <w:r>
        <w:rPr>
          <w:noProof/>
          <w:sz w:val="24"/>
          <w:szCs w:val="24"/>
        </w:rPr>
        <w:t>.</w:t>
      </w:r>
    </w:p>
    <w:p w:rsidR="00AF42C3" w:rsidRDefault="00AF42C3" w:rsidP="00AF42C3">
      <w:pPr>
        <w:pStyle w:val="FR2"/>
        <w:spacing w:line="240" w:lineRule="auto"/>
        <w:ind w:firstLine="709"/>
        <w:jc w:val="both"/>
        <w:rPr>
          <w:noProof/>
          <w:sz w:val="24"/>
          <w:szCs w:val="24"/>
        </w:rPr>
      </w:pPr>
      <w:r w:rsidRPr="0081382E">
        <w:rPr>
          <w:noProof/>
          <w:sz w:val="24"/>
          <w:szCs w:val="24"/>
        </w:rPr>
        <w:t>Критерии оценивания ответа студента на зачете или экзамене преподаватель сообщает в начале семестра</w:t>
      </w:r>
      <w:r>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w:t>
      </w:r>
      <w:r w:rsidR="00AF0500">
        <w:rPr>
          <w:noProof/>
          <w:sz w:val="24"/>
          <w:szCs w:val="24"/>
        </w:rPr>
        <w:t xml:space="preserve">, </w:t>
      </w:r>
      <w:r>
        <w:rPr>
          <w:noProof/>
          <w:sz w:val="24"/>
          <w:szCs w:val="24"/>
        </w:rPr>
        <w:t>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 xml:space="preserve">Прочность запоминания зависит </w:t>
      </w:r>
      <w:r w:rsidR="003C2946" w:rsidRPr="0081382E">
        <w:rPr>
          <w:noProof/>
          <w:sz w:val="24"/>
          <w:szCs w:val="24"/>
        </w:rPr>
        <w:lastRenderedPageBreak/>
        <w:t>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E661B3" w:rsidRPr="0081382E" w:rsidRDefault="00E661B3" w:rsidP="00DF7C42">
      <w:pPr>
        <w:ind w:firstLine="709"/>
        <w:jc w:val="both"/>
        <w:rPr>
          <w:noProof/>
          <w:sz w:val="24"/>
          <w:szCs w:val="24"/>
        </w:rPr>
      </w:pPr>
    </w:p>
    <w:sectPr w:rsidR="00E661B3"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3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3">
    <w:nsid w:val="44F76CF8"/>
    <w:multiLevelType w:val="singleLevel"/>
    <w:tmpl w:val="6CDCC1B2"/>
    <w:lvl w:ilvl="0">
      <w:start w:val="1"/>
      <w:numFmt w:val="bullet"/>
      <w:lvlText w:val="-"/>
      <w:lvlJc w:val="left"/>
      <w:pPr>
        <w:tabs>
          <w:tab w:val="num" w:pos="1080"/>
        </w:tabs>
        <w:ind w:left="1080" w:hanging="360"/>
      </w:pPr>
    </w:lvl>
  </w:abstractNum>
  <w:abstractNum w:abstractNumId="3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9"/>
  </w:num>
  <w:num w:numId="3">
    <w:abstractNumId w:val="48"/>
  </w:num>
  <w:num w:numId="4">
    <w:abstractNumId w:val="47"/>
  </w:num>
  <w:num w:numId="5">
    <w:abstractNumId w:val="33"/>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2"/>
  </w:num>
  <w:num w:numId="15">
    <w:abstractNumId w:val="50"/>
  </w:num>
  <w:num w:numId="16">
    <w:abstractNumId w:val="30"/>
  </w:num>
  <w:num w:numId="17">
    <w:abstractNumId w:val="24"/>
  </w:num>
  <w:num w:numId="18">
    <w:abstractNumId w:val="45"/>
  </w:num>
  <w:num w:numId="19">
    <w:abstractNumId w:val="41"/>
  </w:num>
  <w:num w:numId="20">
    <w:abstractNumId w:val="40"/>
  </w:num>
  <w:num w:numId="21">
    <w:abstractNumId w:val="29"/>
  </w:num>
  <w:num w:numId="22">
    <w:abstractNumId w:val="34"/>
  </w:num>
  <w:num w:numId="23">
    <w:abstractNumId w:val="27"/>
  </w:num>
  <w:num w:numId="24">
    <w:abstractNumId w:val="43"/>
  </w:num>
  <w:num w:numId="25">
    <w:abstractNumId w:val="46"/>
  </w:num>
  <w:num w:numId="26">
    <w:abstractNumId w:val="26"/>
  </w:num>
  <w:num w:numId="27">
    <w:abstractNumId w:val="38"/>
  </w:num>
  <w:num w:numId="28">
    <w:abstractNumId w:val="22"/>
  </w:num>
  <w:num w:numId="29">
    <w:abstractNumId w:val="44"/>
  </w:num>
  <w:num w:numId="30">
    <w:abstractNumId w:val="39"/>
  </w:num>
  <w:num w:numId="31">
    <w:abstractNumId w:val="42"/>
  </w:num>
  <w:num w:numId="32">
    <w:abstractNumId w:val="37"/>
  </w:num>
  <w:num w:numId="33">
    <w:abstractNumId w:val="23"/>
  </w:num>
  <w:num w:numId="34">
    <w:abstractNumId w:val="35"/>
  </w:num>
  <w:num w:numId="35">
    <w:abstractNumId w:val="28"/>
  </w:num>
  <w:num w:numId="36">
    <w:abstractNumId w:val="36"/>
  </w:num>
  <w:num w:numId="37">
    <w:abstractNumId w:val="3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319B8"/>
    <w:rsid w:val="00060C6F"/>
    <w:rsid w:val="00065DE5"/>
    <w:rsid w:val="000819E1"/>
    <w:rsid w:val="0008714A"/>
    <w:rsid w:val="000A6BC2"/>
    <w:rsid w:val="000A7903"/>
    <w:rsid w:val="000E1C37"/>
    <w:rsid w:val="000F682F"/>
    <w:rsid w:val="00167B50"/>
    <w:rsid w:val="0019053B"/>
    <w:rsid w:val="001A6449"/>
    <w:rsid w:val="00266CF0"/>
    <w:rsid w:val="00273E0C"/>
    <w:rsid w:val="0029575E"/>
    <w:rsid w:val="00302284"/>
    <w:rsid w:val="00342106"/>
    <w:rsid w:val="00353D74"/>
    <w:rsid w:val="00386DA6"/>
    <w:rsid w:val="003A52E8"/>
    <w:rsid w:val="003C2946"/>
    <w:rsid w:val="003D5AB3"/>
    <w:rsid w:val="003D652B"/>
    <w:rsid w:val="004245FC"/>
    <w:rsid w:val="004504C2"/>
    <w:rsid w:val="00485186"/>
    <w:rsid w:val="004A58B2"/>
    <w:rsid w:val="004E10AD"/>
    <w:rsid w:val="00577454"/>
    <w:rsid w:val="005D1C3B"/>
    <w:rsid w:val="00690882"/>
    <w:rsid w:val="00706C91"/>
    <w:rsid w:val="0073084A"/>
    <w:rsid w:val="007328E5"/>
    <w:rsid w:val="00750B79"/>
    <w:rsid w:val="00767F81"/>
    <w:rsid w:val="00772FC8"/>
    <w:rsid w:val="0079293B"/>
    <w:rsid w:val="00797967"/>
    <w:rsid w:val="007A1216"/>
    <w:rsid w:val="007A471E"/>
    <w:rsid w:val="007F3D63"/>
    <w:rsid w:val="0081382E"/>
    <w:rsid w:val="00836F1E"/>
    <w:rsid w:val="00864E4E"/>
    <w:rsid w:val="008713F8"/>
    <w:rsid w:val="008D3ED4"/>
    <w:rsid w:val="009428F4"/>
    <w:rsid w:val="0094753E"/>
    <w:rsid w:val="00965423"/>
    <w:rsid w:val="00970DDF"/>
    <w:rsid w:val="009A6058"/>
    <w:rsid w:val="009A69D1"/>
    <w:rsid w:val="009C6A75"/>
    <w:rsid w:val="009D4F16"/>
    <w:rsid w:val="009D592F"/>
    <w:rsid w:val="009D5DEB"/>
    <w:rsid w:val="009E0804"/>
    <w:rsid w:val="00AA18DA"/>
    <w:rsid w:val="00AA4D9A"/>
    <w:rsid w:val="00AB4E09"/>
    <w:rsid w:val="00AC1137"/>
    <w:rsid w:val="00AC2343"/>
    <w:rsid w:val="00AF0500"/>
    <w:rsid w:val="00AF42C3"/>
    <w:rsid w:val="00B06A76"/>
    <w:rsid w:val="00B30F52"/>
    <w:rsid w:val="00B4420D"/>
    <w:rsid w:val="00B45E32"/>
    <w:rsid w:val="00BD0489"/>
    <w:rsid w:val="00C018EC"/>
    <w:rsid w:val="00C07072"/>
    <w:rsid w:val="00C107FE"/>
    <w:rsid w:val="00C24B11"/>
    <w:rsid w:val="00C478B7"/>
    <w:rsid w:val="00CB0479"/>
    <w:rsid w:val="00CC29EC"/>
    <w:rsid w:val="00CC7F7F"/>
    <w:rsid w:val="00CE6709"/>
    <w:rsid w:val="00D05BDF"/>
    <w:rsid w:val="00D26A55"/>
    <w:rsid w:val="00DD7AD0"/>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1" w:semiHidden="0" w:unhideWhenUsed="0"/>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1" w:semiHidden="0" w:unhideWhenUsed="0"/>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1454</Words>
  <Characters>10290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11721</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User</cp:lastModifiedBy>
  <cp:revision>4</cp:revision>
  <dcterms:created xsi:type="dcterms:W3CDTF">2019-08-28T17:07:00Z</dcterms:created>
  <dcterms:modified xsi:type="dcterms:W3CDTF">2021-06-02T11:43:00Z</dcterms:modified>
</cp:coreProperties>
</file>