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CE1E73" w:rsidRDefault="00CE1E73" w:rsidP="00CE1E73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CE1E73" w:rsidRDefault="00CE1E73" w:rsidP="00CE1E7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E1E73" w:rsidRDefault="00CE1E73" w:rsidP="00CE1E73">
      <w:pPr>
        <w:pStyle w:val="ReportHead"/>
        <w:suppressAutoHyphens/>
        <w:rPr>
          <w:sz w:val="24"/>
        </w:rPr>
      </w:pP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CE1E73" w:rsidRDefault="00CE1E73" w:rsidP="00CE1E7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CE1E73" w:rsidRDefault="00CE1E73" w:rsidP="00CE1E73">
      <w:pPr>
        <w:pStyle w:val="ReportHead"/>
        <w:suppressAutoHyphens/>
        <w:rPr>
          <w:sz w:val="24"/>
        </w:rPr>
      </w:pPr>
      <w:r>
        <w:rPr>
          <w:sz w:val="24"/>
        </w:rPr>
        <w:t>Кафедра геометрии и компьютерных наук</w:t>
      </w: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707C83" w:rsidRDefault="00707C83" w:rsidP="00707C8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«ФДТ.3 Компьютерное моделирование в профессиональной деятельности»</w:t>
      </w:r>
    </w:p>
    <w:p w:rsidR="00707C83" w:rsidRDefault="00707C83" w:rsidP="00707C83">
      <w:pPr>
        <w:pStyle w:val="ReportHead"/>
        <w:suppressAutoHyphens/>
        <w:rPr>
          <w:sz w:val="24"/>
        </w:rPr>
      </w:pPr>
    </w:p>
    <w:p w:rsidR="00707C83" w:rsidRDefault="00707C83" w:rsidP="00707C8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07C83" w:rsidRDefault="00707C83" w:rsidP="00707C8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07C83" w:rsidRDefault="00707C83" w:rsidP="00707C8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07C83" w:rsidRDefault="00707C83" w:rsidP="00707C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02.03.01 Математика и компьютерные науки</w:t>
      </w:r>
    </w:p>
    <w:p w:rsidR="00707C83" w:rsidRDefault="00707C83" w:rsidP="00707C8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</w:t>
      </w:r>
      <w:proofErr w:type="gramStart"/>
      <w:r>
        <w:rPr>
          <w:sz w:val="24"/>
          <w:vertAlign w:val="superscript"/>
        </w:rPr>
        <w:t>код</w:t>
      </w:r>
      <w:proofErr w:type="gramEnd"/>
      <w:r>
        <w:rPr>
          <w:sz w:val="24"/>
          <w:vertAlign w:val="superscript"/>
        </w:rPr>
        <w:t xml:space="preserve"> и наименование направления подготовки)</w:t>
      </w:r>
    </w:p>
    <w:p w:rsidR="00707C83" w:rsidRDefault="00707C83" w:rsidP="00707C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Цифровые технологии</w:t>
      </w:r>
    </w:p>
    <w:p w:rsidR="00707C83" w:rsidRDefault="00707C83" w:rsidP="00707C8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</w:t>
      </w:r>
      <w:proofErr w:type="gramStart"/>
      <w:r>
        <w:rPr>
          <w:sz w:val="24"/>
          <w:vertAlign w:val="superscript"/>
        </w:rPr>
        <w:t>наименование</w:t>
      </w:r>
      <w:proofErr w:type="gramEnd"/>
      <w:r>
        <w:rPr>
          <w:sz w:val="24"/>
          <w:vertAlign w:val="superscript"/>
        </w:rPr>
        <w:t xml:space="preserve"> направленности (профиля) образовательной программы)</w:t>
      </w:r>
    </w:p>
    <w:p w:rsidR="00707C83" w:rsidRDefault="00707C83" w:rsidP="00707C83">
      <w:pPr>
        <w:pStyle w:val="ReportHead"/>
        <w:suppressAutoHyphens/>
        <w:rPr>
          <w:sz w:val="24"/>
        </w:rPr>
      </w:pPr>
    </w:p>
    <w:p w:rsidR="00707C83" w:rsidRDefault="00707C83" w:rsidP="00707C8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07C83" w:rsidRDefault="00707C83" w:rsidP="00707C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07C83" w:rsidRDefault="00707C83" w:rsidP="00707C8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07C83" w:rsidRDefault="00707C83" w:rsidP="00707C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07C83" w:rsidRDefault="00707C83" w:rsidP="00707C8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07C83" w:rsidRDefault="00707C83" w:rsidP="00707C83">
      <w:pPr>
        <w:pStyle w:val="ReportHead"/>
        <w:suppressAutoHyphens/>
        <w:rPr>
          <w:sz w:val="24"/>
        </w:rPr>
      </w:pPr>
    </w:p>
    <w:p w:rsidR="00707C83" w:rsidRDefault="00707C83" w:rsidP="00707C83">
      <w:pPr>
        <w:pStyle w:val="ReportHead"/>
        <w:suppressAutoHyphens/>
        <w:rPr>
          <w:sz w:val="24"/>
        </w:rPr>
      </w:pPr>
    </w:p>
    <w:p w:rsidR="00707C83" w:rsidRDefault="00707C83" w:rsidP="00707C83">
      <w:pPr>
        <w:pStyle w:val="ReportHead"/>
        <w:suppressAutoHyphens/>
        <w:rPr>
          <w:sz w:val="24"/>
        </w:rPr>
      </w:pPr>
    </w:p>
    <w:p w:rsidR="00707C83" w:rsidRDefault="00707C83" w:rsidP="00707C83">
      <w:pPr>
        <w:pStyle w:val="ReportHead"/>
        <w:suppressAutoHyphens/>
        <w:rPr>
          <w:sz w:val="24"/>
        </w:rPr>
      </w:pPr>
    </w:p>
    <w:p w:rsidR="00707C83" w:rsidRDefault="00707C83" w:rsidP="00707C83">
      <w:pPr>
        <w:pStyle w:val="ReportHead"/>
        <w:suppressAutoHyphens/>
        <w:rPr>
          <w:sz w:val="24"/>
        </w:rPr>
      </w:pPr>
    </w:p>
    <w:p w:rsidR="004A2EDC" w:rsidRDefault="004A2EDC" w:rsidP="004A2EDC">
      <w:pPr>
        <w:pStyle w:val="ReportHead"/>
        <w:suppressAutoHyphens/>
        <w:rPr>
          <w:sz w:val="24"/>
        </w:rPr>
      </w:pP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Pr="00912C90" w:rsidRDefault="00A302CC" w:rsidP="00A302CC">
      <w:pPr>
        <w:ind w:firstLine="709"/>
        <w:jc w:val="center"/>
        <w:rPr>
          <w:sz w:val="28"/>
        </w:rPr>
      </w:pPr>
    </w:p>
    <w:p w:rsidR="00A302CC" w:rsidRDefault="00A302CC" w:rsidP="00A302CC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</w:r>
      <w:proofErr w:type="gramEnd"/>
      <w:r>
        <w:rPr>
          <w:rFonts w:eastAsia="Calibri"/>
          <w:sz w:val="28"/>
          <w:szCs w:val="28"/>
          <w:lang w:eastAsia="en-US"/>
        </w:rPr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proofErr w:type="spellStart"/>
      <w:r w:rsidRPr="00A21114">
        <w:rPr>
          <w:rFonts w:eastAsia="Calibri"/>
          <w:sz w:val="28"/>
          <w:szCs w:val="28"/>
          <w:u w:val="single"/>
          <w:lang w:eastAsia="en-US"/>
        </w:rPr>
        <w:t>Шухман</w:t>
      </w:r>
      <w:proofErr w:type="spellEnd"/>
      <w:r w:rsidRPr="00A21114">
        <w:rPr>
          <w:rFonts w:eastAsia="Calibri"/>
          <w:sz w:val="28"/>
          <w:szCs w:val="28"/>
          <w:u w:val="single"/>
          <w:lang w:eastAsia="en-US"/>
        </w:rPr>
        <w:t xml:space="preserve"> А.Е.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A33581">
        <w:rPr>
          <w:rFonts w:eastAsia="Calibri"/>
          <w:sz w:val="28"/>
          <w:szCs w:val="28"/>
          <w:lang w:eastAsia="en-US"/>
        </w:rPr>
        <w:t>«</w:t>
      </w:r>
      <w:bookmarkStart w:id="1" w:name="_GoBack"/>
      <w:r w:rsidR="004B405A" w:rsidRPr="00707C83">
        <w:rPr>
          <w:sz w:val="28"/>
          <w:szCs w:val="28"/>
        </w:rPr>
        <w:t>Компьютерное моделирование в профессиональной деятельности</w:t>
      </w:r>
      <w:bookmarkEnd w:id="1"/>
      <w:r w:rsidR="00A33581">
        <w:rPr>
          <w:sz w:val="28"/>
          <w:szCs w:val="28"/>
        </w:rPr>
        <w:t>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3C2AA5" w:rsidRPr="003C2AA5">
        <w:rPr>
          <w:rFonts w:eastAsia="Calibri"/>
          <w:sz w:val="28"/>
          <w:szCs w:val="28"/>
          <w:lang w:eastAsia="en-US"/>
        </w:rPr>
        <w:t xml:space="preserve">  </w:t>
      </w:r>
      <w:r w:rsidR="003C2AA5" w:rsidRPr="004A2EDC">
        <w:rPr>
          <w:rFonts w:eastAsia="Calibri"/>
          <w:sz w:val="28"/>
          <w:szCs w:val="28"/>
          <w:lang w:eastAsia="en-US"/>
        </w:rPr>
        <w:t xml:space="preserve"> 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5E5655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912C90">
        <w:fldChar w:fldCharType="begin"/>
      </w:r>
      <w:r w:rsidR="00A302CC" w:rsidRPr="00912C90">
        <w:instrText xml:space="preserve"> TOC \o "1-3" \h \z \u </w:instrText>
      </w:r>
      <w:r w:rsidRPr="00912C90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514679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091B74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>2 Методические указания по лабораторным занятиям.</w:t>
        </w:r>
        <w:r w:rsidR="00A302CC" w:rsidRPr="0054418F">
          <w:rPr>
            <w:webHidden/>
            <w:sz w:val="28"/>
            <w:szCs w:val="28"/>
          </w:rPr>
          <w:tab/>
        </w:r>
        <w:r w:rsidR="005E5655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="005E5655" w:rsidRPr="0054418F">
          <w:rPr>
            <w:webHidden/>
            <w:sz w:val="28"/>
            <w:szCs w:val="28"/>
          </w:rPr>
        </w:r>
        <w:r w:rsidR="005E5655" w:rsidRPr="0054418F">
          <w:rPr>
            <w:webHidden/>
            <w:sz w:val="28"/>
            <w:szCs w:val="28"/>
          </w:rPr>
          <w:fldChar w:fldCharType="separate"/>
        </w:r>
        <w:r w:rsidR="00514679">
          <w:rPr>
            <w:webHidden/>
            <w:sz w:val="28"/>
            <w:szCs w:val="28"/>
          </w:rPr>
          <w:t>6</w:t>
        </w:r>
        <w:r w:rsidR="005E5655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091B74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="005E5655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="005E5655" w:rsidRPr="0054418F">
          <w:rPr>
            <w:webHidden/>
            <w:sz w:val="28"/>
            <w:szCs w:val="28"/>
          </w:rPr>
        </w:r>
        <w:r w:rsidR="005E5655" w:rsidRPr="0054418F">
          <w:rPr>
            <w:webHidden/>
            <w:sz w:val="28"/>
            <w:szCs w:val="28"/>
          </w:rPr>
          <w:fldChar w:fldCharType="separate"/>
        </w:r>
        <w:r w:rsidR="00514679">
          <w:rPr>
            <w:webHidden/>
            <w:sz w:val="28"/>
            <w:szCs w:val="28"/>
          </w:rPr>
          <w:t>8</w:t>
        </w:r>
        <w:r w:rsidR="005E5655"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091B74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A302CC" w:rsidRPr="0054418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="005E5655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="005E5655" w:rsidRPr="0054418F">
          <w:rPr>
            <w:webHidden/>
            <w:sz w:val="28"/>
            <w:szCs w:val="28"/>
          </w:rPr>
        </w:r>
        <w:r w:rsidR="005E5655" w:rsidRPr="0054418F">
          <w:rPr>
            <w:webHidden/>
            <w:sz w:val="28"/>
            <w:szCs w:val="28"/>
          </w:rPr>
          <w:fldChar w:fldCharType="separate"/>
        </w:r>
        <w:r w:rsidR="00514679">
          <w:rPr>
            <w:webHidden/>
            <w:sz w:val="28"/>
            <w:szCs w:val="28"/>
          </w:rPr>
          <w:t>10</w:t>
        </w:r>
        <w:r w:rsidR="005E5655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5E5655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A302CC" w:rsidRPr="00326C79" w:rsidRDefault="00A302CC" w:rsidP="00A302CC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Цель методических указаний - обеспечить студенту оптимальную организацию процесса изучения дисциплины, а также выполнения различных форм самостоятельной работы</w:t>
      </w:r>
      <w:proofErr w:type="gramStart"/>
      <w:r w:rsidRPr="00326C79">
        <w:rPr>
          <w:sz w:val="28"/>
          <w:szCs w:val="28"/>
        </w:rPr>
        <w:t>. в</w:t>
      </w:r>
      <w:proofErr w:type="gramEnd"/>
      <w:r w:rsidRPr="00326C79">
        <w:rPr>
          <w:sz w:val="28"/>
          <w:szCs w:val="28"/>
        </w:rPr>
        <w:t xml:space="preserve"> освоении современного технического и программного обеспечения для работы с информационными ресурсами.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обеспечить</w:t>
      </w:r>
      <w:proofErr w:type="gramEnd"/>
      <w:r w:rsidRPr="00326C79">
        <w:rPr>
          <w:sz w:val="28"/>
          <w:szCs w:val="28"/>
        </w:rPr>
        <w:t xml:space="preserve">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способствовать</w:t>
      </w:r>
      <w:proofErr w:type="gramEnd"/>
      <w:r w:rsidRPr="00326C79">
        <w:rPr>
          <w:sz w:val="28"/>
          <w:szCs w:val="28"/>
        </w:rPr>
        <w:t xml:space="preserve"> формированию информационной культуры бакалавра;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помочь</w:t>
      </w:r>
      <w:proofErr w:type="gramEnd"/>
      <w:r w:rsidRPr="00326C79">
        <w:rPr>
          <w:sz w:val="28"/>
          <w:szCs w:val="28"/>
        </w:rPr>
        <w:t xml:space="preserve"> выработке устойчивых навыков работы на персональном компьютере в условиях локальных и глобальных сетей.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A302CC" w:rsidRPr="00326C79" w:rsidRDefault="00A302CC" w:rsidP="00A302CC">
      <w:pPr>
        <w:widowControl/>
        <w:spacing w:line="240" w:lineRule="auto"/>
        <w:rPr>
          <w:sz w:val="28"/>
          <w:szCs w:val="28"/>
        </w:rPr>
      </w:pPr>
      <w:r w:rsidRPr="00326C79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528825"/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326C79">
        <w:rPr>
          <w:bCs/>
          <w:sz w:val="28"/>
          <w:szCs w:val="28"/>
        </w:rPr>
        <w:t>Лекция </w:t>
      </w:r>
      <w:r w:rsidRPr="00326C79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326C79">
        <w:rPr>
          <w:bCs/>
          <w:sz w:val="28"/>
          <w:szCs w:val="28"/>
        </w:rPr>
        <w:t>разъясняет </w:t>
      </w:r>
      <w:r w:rsidRPr="00326C79">
        <w:rPr>
          <w:sz w:val="28"/>
          <w:szCs w:val="28"/>
        </w:rPr>
        <w:t xml:space="preserve">учебные элементы, трудные для понимания, </w:t>
      </w:r>
      <w:r w:rsidRPr="00326C79">
        <w:rPr>
          <w:bCs/>
          <w:sz w:val="28"/>
          <w:szCs w:val="28"/>
        </w:rPr>
        <w:t>систематизирует </w:t>
      </w:r>
      <w:r w:rsidRPr="00326C79">
        <w:rPr>
          <w:sz w:val="28"/>
          <w:szCs w:val="28"/>
        </w:rPr>
        <w:t>учебный материал, </w:t>
      </w:r>
      <w:r w:rsidRPr="00326C79">
        <w:rPr>
          <w:bCs/>
          <w:sz w:val="28"/>
          <w:szCs w:val="28"/>
        </w:rPr>
        <w:t>ориентирует</w:t>
      </w:r>
      <w:r w:rsidRPr="00326C79">
        <w:rPr>
          <w:sz w:val="28"/>
          <w:szCs w:val="28"/>
        </w:rPr>
        <w:t> в учебном процессе.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326C79">
        <w:rPr>
          <w:sz w:val="28"/>
          <w:szCs w:val="28"/>
        </w:rPr>
        <w:t> заключается в следующем: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узнайте</w:t>
      </w:r>
      <w:proofErr w:type="gramEnd"/>
      <w:r w:rsidRPr="00326C79">
        <w:rPr>
          <w:sz w:val="28"/>
          <w:szCs w:val="28"/>
        </w:rPr>
        <w:t xml:space="preserve"> тему лекции (из рабочей программы дисциплины, по информации лектора),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учебный</w:t>
      </w:r>
      <w:proofErr w:type="gramEnd"/>
      <w:r w:rsidRPr="00326C79">
        <w:rPr>
          <w:sz w:val="28"/>
          <w:szCs w:val="28"/>
        </w:rPr>
        <w:t xml:space="preserve"> материал по учебнику и учебным пособиям,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уясните</w:t>
      </w:r>
      <w:proofErr w:type="gramEnd"/>
      <w:r w:rsidRPr="00326C79">
        <w:rPr>
          <w:sz w:val="28"/>
          <w:szCs w:val="28"/>
        </w:rPr>
        <w:t xml:space="preserve"> место изучаемой темы в своей профессиональной подготовке,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выпишите</w:t>
      </w:r>
      <w:proofErr w:type="gramEnd"/>
      <w:r w:rsidRPr="00326C79">
        <w:rPr>
          <w:sz w:val="28"/>
          <w:szCs w:val="28"/>
        </w:rPr>
        <w:t xml:space="preserve"> основные термины,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lastRenderedPageBreak/>
        <w:t>ответьте</w:t>
      </w:r>
      <w:proofErr w:type="gramEnd"/>
      <w:r w:rsidRPr="00326C79">
        <w:rPr>
          <w:sz w:val="28"/>
          <w:szCs w:val="28"/>
        </w:rPr>
        <w:t xml:space="preserve"> на контрольные вопросы по теме лекции,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уясните</w:t>
      </w:r>
      <w:proofErr w:type="gramEnd"/>
      <w:r w:rsidRPr="00326C79">
        <w:rPr>
          <w:sz w:val="28"/>
          <w:szCs w:val="28"/>
        </w:rPr>
        <w:t>, какие учебные элементы остались для вас неясными,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запишите</w:t>
      </w:r>
      <w:proofErr w:type="gramEnd"/>
      <w:r w:rsidRPr="00326C79">
        <w:rPr>
          <w:sz w:val="28"/>
          <w:szCs w:val="28"/>
        </w:rPr>
        <w:t xml:space="preserve"> вопросы, которые вы зададите лектору на лекции</w:t>
      </w:r>
    </w:p>
    <w:p w:rsidR="00A302CC" w:rsidRPr="00326C79" w:rsidRDefault="00A302CC" w:rsidP="00A302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91475E" w:rsidRDefault="00CB4CE7" w:rsidP="004E488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Для изучения теоретического материала рекомендуется следующая литература:</w:t>
      </w:r>
    </w:p>
    <w:p w:rsidR="0091475E" w:rsidRPr="0091475E" w:rsidRDefault="0091475E" w:rsidP="0091475E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Андреева, Е. А.  Математическое моделирование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учеб. пособие для вузов / Е. А. Андреева, В. М. </w:t>
      </w:r>
      <w:proofErr w:type="spellStart"/>
      <w:r w:rsidRPr="0091475E">
        <w:rPr>
          <w:sz w:val="28"/>
          <w:szCs w:val="28"/>
        </w:rPr>
        <w:t>Цирулева</w:t>
      </w:r>
      <w:proofErr w:type="spellEnd"/>
      <w:r w:rsidRPr="0091475E">
        <w:rPr>
          <w:sz w:val="28"/>
          <w:szCs w:val="28"/>
        </w:rPr>
        <w:t xml:space="preserve">. - </w:t>
      </w:r>
      <w:proofErr w:type="gramStart"/>
      <w:r w:rsidRPr="0091475E">
        <w:rPr>
          <w:sz w:val="28"/>
          <w:szCs w:val="28"/>
        </w:rPr>
        <w:t>Тверь :</w:t>
      </w:r>
      <w:proofErr w:type="gramEnd"/>
      <w:r w:rsidRPr="0091475E">
        <w:rPr>
          <w:sz w:val="28"/>
          <w:szCs w:val="28"/>
        </w:rPr>
        <w:t xml:space="preserve"> </w:t>
      </w:r>
      <w:proofErr w:type="spellStart"/>
      <w:r w:rsidRPr="0091475E">
        <w:rPr>
          <w:sz w:val="28"/>
          <w:szCs w:val="28"/>
        </w:rPr>
        <w:t>ТвГУ</w:t>
      </w:r>
      <w:proofErr w:type="spellEnd"/>
      <w:r w:rsidRPr="0091475E">
        <w:rPr>
          <w:sz w:val="28"/>
          <w:szCs w:val="28"/>
        </w:rPr>
        <w:t xml:space="preserve">, 2004. - 502 с. - </w:t>
      </w:r>
      <w:proofErr w:type="spellStart"/>
      <w:proofErr w:type="gram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</w:t>
      </w:r>
      <w:proofErr w:type="gramEnd"/>
      <w:r w:rsidRPr="0091475E">
        <w:rPr>
          <w:sz w:val="28"/>
          <w:szCs w:val="28"/>
        </w:rPr>
        <w:t xml:space="preserve"> с. 474-475.</w:t>
      </w:r>
    </w:p>
    <w:p w:rsidR="0091475E" w:rsidRPr="0091475E" w:rsidRDefault="0091475E" w:rsidP="0091475E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Заботина, Н. Н. Проектирование информационных систем [Текст</w:t>
      </w:r>
      <w:proofErr w:type="gramStart"/>
      <w:r w:rsidRPr="0091475E">
        <w:rPr>
          <w:sz w:val="28"/>
          <w:szCs w:val="28"/>
        </w:rPr>
        <w:t>] :</w:t>
      </w:r>
      <w:proofErr w:type="gramEnd"/>
      <w:r w:rsidRPr="0091475E"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специальности 080801 "Прикладная информатика (по областям)" и другим экономическим специальностям / Н. Н. Заботина. - </w:t>
      </w:r>
      <w:proofErr w:type="gramStart"/>
      <w:r w:rsidRPr="0091475E">
        <w:rPr>
          <w:sz w:val="28"/>
          <w:szCs w:val="28"/>
        </w:rPr>
        <w:t>Москва :</w:t>
      </w:r>
      <w:proofErr w:type="gramEnd"/>
      <w:r w:rsidRPr="0091475E">
        <w:rPr>
          <w:sz w:val="28"/>
          <w:szCs w:val="28"/>
        </w:rPr>
        <w:t xml:space="preserve"> ИНФРА-М, 2013. - 331 </w:t>
      </w:r>
      <w:proofErr w:type="gramStart"/>
      <w:r w:rsidRPr="0091475E">
        <w:rPr>
          <w:sz w:val="28"/>
          <w:szCs w:val="28"/>
        </w:rPr>
        <w:t>с. :</w:t>
      </w:r>
      <w:proofErr w:type="gramEnd"/>
      <w:r w:rsidRPr="0091475E">
        <w:rPr>
          <w:sz w:val="28"/>
          <w:szCs w:val="28"/>
        </w:rPr>
        <w:t xml:space="preserve"> ил. - (Высшее образование. </w:t>
      </w:r>
      <w:proofErr w:type="spellStart"/>
      <w:r w:rsidRPr="0091475E">
        <w:rPr>
          <w:sz w:val="28"/>
          <w:szCs w:val="28"/>
        </w:rPr>
        <w:t>Бакалавриат</w:t>
      </w:r>
      <w:proofErr w:type="spellEnd"/>
      <w:r w:rsidRPr="0091475E">
        <w:rPr>
          <w:sz w:val="28"/>
          <w:szCs w:val="28"/>
        </w:rPr>
        <w:t xml:space="preserve">). - </w:t>
      </w:r>
      <w:proofErr w:type="spellStart"/>
      <w:proofErr w:type="gram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</w:t>
      </w:r>
      <w:proofErr w:type="gramEnd"/>
      <w:r w:rsidRPr="0091475E">
        <w:rPr>
          <w:sz w:val="28"/>
          <w:szCs w:val="28"/>
        </w:rPr>
        <w:t xml:space="preserve"> с. 326-328. - ISBN 978-5-16-004509-2.</w:t>
      </w:r>
    </w:p>
    <w:p w:rsidR="0091475E" w:rsidRPr="0091475E" w:rsidRDefault="0091475E" w:rsidP="0091475E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Павловский, Ю. Н. Имитационное моделирование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учеб. пособие для вузов / Ю. Н. Павловский, Н. В. Белотелов, Ю. И. Бродский. - </w:t>
      </w:r>
      <w:proofErr w:type="gramStart"/>
      <w:r w:rsidRPr="0091475E">
        <w:rPr>
          <w:sz w:val="28"/>
          <w:szCs w:val="28"/>
        </w:rPr>
        <w:t>М. :</w:t>
      </w:r>
      <w:proofErr w:type="gramEnd"/>
      <w:r w:rsidRPr="0091475E">
        <w:rPr>
          <w:sz w:val="28"/>
          <w:szCs w:val="28"/>
        </w:rPr>
        <w:t xml:space="preserve"> Академия, 2008. - 236 с. - (Университетский учебник. Сер. "Прикладная математика и информатика"). - </w:t>
      </w:r>
      <w:proofErr w:type="spellStart"/>
      <w:proofErr w:type="gram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</w:t>
      </w:r>
      <w:proofErr w:type="gramEnd"/>
      <w:r w:rsidRPr="0091475E">
        <w:rPr>
          <w:sz w:val="28"/>
          <w:szCs w:val="28"/>
        </w:rPr>
        <w:t xml:space="preserve"> с. 231-233. - ISBN 978-5-7695-3967-1.</w:t>
      </w:r>
    </w:p>
    <w:p w:rsidR="0091475E" w:rsidRPr="00340DC6" w:rsidRDefault="0091475E" w:rsidP="0091475E">
      <w:pPr>
        <w:pStyle w:val="ReportMain"/>
        <w:suppressAutoHyphens/>
        <w:ind w:firstLine="709"/>
        <w:jc w:val="both"/>
      </w:pPr>
    </w:p>
    <w:p w:rsidR="00C9280E" w:rsidRPr="00340DC6" w:rsidRDefault="00C9280E" w:rsidP="00C9280E">
      <w:pPr>
        <w:pStyle w:val="ReportMain"/>
        <w:suppressAutoHyphens/>
        <w:ind w:firstLine="709"/>
        <w:jc w:val="both"/>
      </w:pPr>
    </w:p>
    <w:p w:rsidR="00326C79" w:rsidRPr="002D18A6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 w:rsidRPr="002D18A6">
        <w:rPr>
          <w:sz w:val="28"/>
          <w:szCs w:val="28"/>
        </w:rPr>
        <w:br w:type="page"/>
      </w:r>
    </w:p>
    <w:p w:rsidR="00A302CC" w:rsidRDefault="00A302CC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4528826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 Методические указания по лабораторным занятиям.</w:t>
      </w:r>
      <w:bookmarkEnd w:id="3"/>
    </w:p>
    <w:p w:rsidR="002D18A6" w:rsidRPr="002D18A6" w:rsidRDefault="002D18A6" w:rsidP="002D18A6"/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 xml:space="preserve">При изучении дисциплины </w:t>
      </w:r>
      <w:r w:rsidRPr="00707C83">
        <w:rPr>
          <w:sz w:val="28"/>
          <w:szCs w:val="28"/>
        </w:rPr>
        <w:t>«</w:t>
      </w:r>
      <w:r w:rsidR="00707C83" w:rsidRPr="00707C83">
        <w:rPr>
          <w:sz w:val="28"/>
          <w:szCs w:val="28"/>
        </w:rPr>
        <w:t>Компьютерное моделирование в профессиональной деятельности</w:t>
      </w:r>
      <w:r w:rsidRPr="00707C83">
        <w:rPr>
          <w:sz w:val="28"/>
          <w:szCs w:val="28"/>
        </w:rPr>
        <w:t>» особое внимание следует обратить на лабораторные работы. Их выполнение является обязательным.</w:t>
      </w:r>
      <w:r w:rsidRPr="00326C79">
        <w:rPr>
          <w:sz w:val="28"/>
          <w:szCs w:val="28"/>
        </w:rPr>
        <w:t xml:space="preserve">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Выполнение лабораторных работ, позволит выработать устойчивые навыки необходимыми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работа</w:t>
      </w:r>
      <w:proofErr w:type="gramEnd"/>
      <w:r w:rsidRPr="00326C79">
        <w:rPr>
          <w:sz w:val="28"/>
          <w:szCs w:val="28"/>
        </w:rPr>
        <w:t xml:space="preserve"> выполнена правильно и в полном объеме;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сделан</w:t>
      </w:r>
      <w:proofErr w:type="gramEnd"/>
      <w:r w:rsidRPr="00326C79">
        <w:rPr>
          <w:sz w:val="28"/>
          <w:szCs w:val="28"/>
        </w:rPr>
        <w:t xml:space="preserve"> анализ проделанной работы и вывод по результатам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студент</w:t>
      </w:r>
      <w:proofErr w:type="gramEnd"/>
      <w:r w:rsidRPr="00326C79">
        <w:rPr>
          <w:sz w:val="28"/>
          <w:szCs w:val="28"/>
        </w:rPr>
        <w:t xml:space="preserve"> может пояснить выполнение любого этапа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отчет</w:t>
      </w:r>
      <w:proofErr w:type="gramEnd"/>
      <w:r w:rsidRPr="00326C79">
        <w:rPr>
          <w:sz w:val="28"/>
          <w:szCs w:val="28"/>
        </w:rPr>
        <w:t xml:space="preserve"> выполнен в соответствии с требованиями к выполнению работы.</w:t>
      </w:r>
    </w:p>
    <w:p w:rsidR="00AF164C" w:rsidRPr="00326C79" w:rsidRDefault="00A302CC" w:rsidP="00A302CC">
      <w:pPr>
        <w:spacing w:line="240" w:lineRule="auto"/>
        <w:ind w:left="0" w:firstLine="347"/>
        <w:rPr>
          <w:noProof/>
          <w:sz w:val="28"/>
          <w:szCs w:val="28"/>
        </w:rPr>
      </w:pPr>
      <w:r w:rsidRPr="00326C79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AF164C" w:rsidRPr="00326C79">
        <w:rPr>
          <w:noProof/>
          <w:sz w:val="28"/>
          <w:szCs w:val="28"/>
        </w:rPr>
        <w:t>Примеры выполнения заданий в  лаборат</w:t>
      </w:r>
      <w:r w:rsidR="004E488F" w:rsidRPr="00326C79">
        <w:rPr>
          <w:noProof/>
          <w:sz w:val="28"/>
          <w:szCs w:val="28"/>
        </w:rPr>
        <w:t>о</w:t>
      </w:r>
      <w:r w:rsidR="00AF164C" w:rsidRPr="00326C79">
        <w:rPr>
          <w:noProof/>
          <w:sz w:val="28"/>
          <w:szCs w:val="28"/>
        </w:rPr>
        <w:t>рных работах можно посмотреть в следующих источниках:</w:t>
      </w:r>
    </w:p>
    <w:p w:rsidR="0091475E" w:rsidRPr="0091475E" w:rsidRDefault="0091475E" w:rsidP="0091475E">
      <w:pPr>
        <w:pStyle w:val="ReportMain"/>
        <w:numPr>
          <w:ilvl w:val="0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Рыжиков, Ю. И.   Имитационное моделирование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теория и технологии / Ю. И. Рыжиков. - </w:t>
      </w:r>
      <w:proofErr w:type="gramStart"/>
      <w:r w:rsidRPr="0091475E">
        <w:rPr>
          <w:sz w:val="28"/>
          <w:szCs w:val="28"/>
        </w:rPr>
        <w:t>М. :</w:t>
      </w:r>
      <w:proofErr w:type="gramEnd"/>
      <w:r w:rsidRPr="0091475E">
        <w:rPr>
          <w:sz w:val="28"/>
          <w:szCs w:val="28"/>
        </w:rPr>
        <w:t xml:space="preserve"> </w:t>
      </w:r>
      <w:proofErr w:type="spellStart"/>
      <w:r w:rsidRPr="0091475E">
        <w:rPr>
          <w:sz w:val="28"/>
          <w:szCs w:val="28"/>
        </w:rPr>
        <w:t>Альтекс</w:t>
      </w:r>
      <w:proofErr w:type="spellEnd"/>
      <w:r w:rsidRPr="0091475E">
        <w:rPr>
          <w:sz w:val="28"/>
          <w:szCs w:val="28"/>
        </w:rPr>
        <w:t xml:space="preserve"> ; </w:t>
      </w:r>
      <w:proofErr w:type="spellStart"/>
      <w:r w:rsidRPr="0091475E">
        <w:rPr>
          <w:sz w:val="28"/>
          <w:szCs w:val="28"/>
        </w:rPr>
        <w:t>CПб</w:t>
      </w:r>
      <w:proofErr w:type="spellEnd"/>
      <w:r w:rsidRPr="0091475E">
        <w:rPr>
          <w:sz w:val="28"/>
          <w:szCs w:val="28"/>
        </w:rPr>
        <w:t xml:space="preserve">. : Корона </w:t>
      </w:r>
      <w:proofErr w:type="spellStart"/>
      <w:r w:rsidRPr="0091475E">
        <w:rPr>
          <w:sz w:val="28"/>
          <w:szCs w:val="28"/>
        </w:rPr>
        <w:t>Принт</w:t>
      </w:r>
      <w:proofErr w:type="spellEnd"/>
      <w:r w:rsidRPr="0091475E">
        <w:rPr>
          <w:sz w:val="28"/>
          <w:szCs w:val="28"/>
        </w:rPr>
        <w:t xml:space="preserve">, 2004. - 384 </w:t>
      </w:r>
      <w:proofErr w:type="gramStart"/>
      <w:r w:rsidRPr="0091475E">
        <w:rPr>
          <w:sz w:val="28"/>
          <w:szCs w:val="28"/>
        </w:rPr>
        <w:t>с. :</w:t>
      </w:r>
      <w:proofErr w:type="gramEnd"/>
      <w:r w:rsidRPr="0091475E">
        <w:rPr>
          <w:sz w:val="28"/>
          <w:szCs w:val="28"/>
        </w:rPr>
        <w:t xml:space="preserve"> ил. - </w:t>
      </w:r>
      <w:proofErr w:type="spell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 xml:space="preserve">.: с. 374-380. - ISBN 5-94271-021-х. - ISBN 5-7931-0278-7. Кобелев Н. Б. Имитационное </w:t>
      </w:r>
      <w:proofErr w:type="gramStart"/>
      <w:r w:rsidRPr="0091475E">
        <w:rPr>
          <w:sz w:val="28"/>
          <w:szCs w:val="28"/>
        </w:rPr>
        <w:t>моделирование :</w:t>
      </w:r>
      <w:proofErr w:type="gramEnd"/>
      <w:r w:rsidRPr="0091475E">
        <w:rPr>
          <w:sz w:val="28"/>
          <w:szCs w:val="28"/>
        </w:rPr>
        <w:t xml:space="preserve"> учебное пособие [Электронный ресурс]  / Кобелев Н. Б., Половников В. А., Девятков В. В. - КУРС: НИЦ Инфра-М, 2013. Режим доступа: http://znanium.com/bookread2.php?book=361397</w:t>
      </w:r>
    </w:p>
    <w:p w:rsidR="0091475E" w:rsidRPr="0091475E" w:rsidRDefault="0091475E" w:rsidP="0091475E">
      <w:pPr>
        <w:pStyle w:val="ReportMain"/>
        <w:numPr>
          <w:ilvl w:val="0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Снетков Н. Н. Имитационное моделирование экономических процессов: Учебно-практическое пособие [Электронный ресурс</w:t>
      </w:r>
      <w:proofErr w:type="gramStart"/>
      <w:r w:rsidRPr="0091475E">
        <w:rPr>
          <w:sz w:val="28"/>
          <w:szCs w:val="28"/>
        </w:rPr>
        <w:t>]  /</w:t>
      </w:r>
      <w:proofErr w:type="gramEnd"/>
      <w:r w:rsidRPr="0091475E">
        <w:rPr>
          <w:sz w:val="28"/>
          <w:szCs w:val="28"/>
        </w:rPr>
        <w:t xml:space="preserve"> Снетков Н. </w:t>
      </w:r>
      <w:r w:rsidRPr="0091475E">
        <w:rPr>
          <w:sz w:val="28"/>
          <w:szCs w:val="28"/>
        </w:rPr>
        <w:lastRenderedPageBreak/>
        <w:t>Н. - Евразийский открытый институт, 2008. Режим доступа: http://biblioclub.ru/index.php?page=book&amp;id=90359</w:t>
      </w:r>
    </w:p>
    <w:p w:rsidR="0091475E" w:rsidRPr="0091475E" w:rsidRDefault="0091475E" w:rsidP="0091475E">
      <w:pPr>
        <w:pStyle w:val="ReportMain"/>
        <w:numPr>
          <w:ilvl w:val="0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91475E">
        <w:rPr>
          <w:sz w:val="28"/>
          <w:szCs w:val="28"/>
        </w:rPr>
        <w:t>Шамаев</w:t>
      </w:r>
      <w:proofErr w:type="spellEnd"/>
      <w:r w:rsidRPr="0091475E">
        <w:rPr>
          <w:sz w:val="28"/>
          <w:szCs w:val="28"/>
        </w:rPr>
        <w:t>, С. Ю. Имитационное моделирование гибкой производственной системы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методические указания для лабораторной и самостоятельной работ студентов, обучающихся по программам высшего профессионального образования по специальности 230104.65 Системы автоматизированного проектирования и направления подготовки 230100.62 Информатика и вычислительная техника / С. Ю. </w:t>
      </w:r>
      <w:proofErr w:type="spellStart"/>
      <w:r w:rsidRPr="0091475E">
        <w:rPr>
          <w:sz w:val="28"/>
          <w:szCs w:val="28"/>
        </w:rPr>
        <w:t>Шамаев</w:t>
      </w:r>
      <w:proofErr w:type="spellEnd"/>
      <w:r w:rsidRPr="0091475E">
        <w:rPr>
          <w:sz w:val="28"/>
          <w:szCs w:val="28"/>
        </w:rPr>
        <w:t xml:space="preserve">. - </w:t>
      </w:r>
      <w:proofErr w:type="gramStart"/>
      <w:r w:rsidRPr="0091475E">
        <w:rPr>
          <w:sz w:val="28"/>
          <w:szCs w:val="28"/>
        </w:rPr>
        <w:t>Оренбург :</w:t>
      </w:r>
      <w:proofErr w:type="gramEnd"/>
      <w:r w:rsidRPr="0091475E">
        <w:rPr>
          <w:sz w:val="28"/>
          <w:szCs w:val="28"/>
        </w:rPr>
        <w:t xml:space="preserve"> ОГУ, 2013. - 29 с. - </w:t>
      </w:r>
      <w:proofErr w:type="spellStart"/>
      <w:proofErr w:type="gram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</w:t>
      </w:r>
      <w:proofErr w:type="gramEnd"/>
      <w:r w:rsidRPr="0091475E">
        <w:rPr>
          <w:sz w:val="28"/>
          <w:szCs w:val="28"/>
        </w:rPr>
        <w:t xml:space="preserve"> с. 29.</w:t>
      </w:r>
    </w:p>
    <w:p w:rsidR="00326C79" w:rsidRDefault="00326C79" w:rsidP="002D2374">
      <w:pPr>
        <w:pStyle w:val="ReportMain"/>
        <w:suppressAutoHyphens/>
        <w:jc w:val="both"/>
        <w:rPr>
          <w:sz w:val="28"/>
          <w:szCs w:val="28"/>
        </w:rPr>
      </w:pPr>
    </w:p>
    <w:p w:rsidR="00326C79" w:rsidRDefault="00326C79">
      <w:pPr>
        <w:widowControl/>
        <w:spacing w:after="160" w:line="259" w:lineRule="auto"/>
        <w:ind w:left="0" w:firstLine="0"/>
        <w:jc w:val="lef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4528827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Методические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4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</w:t>
      </w:r>
      <w:r w:rsidR="0091475E">
        <w:rPr>
          <w:sz w:val="28"/>
          <w:szCs w:val="28"/>
        </w:rPr>
        <w:t>зачет</w:t>
      </w:r>
      <w:r w:rsidRPr="00326C79">
        <w:rPr>
          <w:sz w:val="28"/>
          <w:szCs w:val="28"/>
        </w:rPr>
        <w:t>ам.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Общие задачи СР: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систематизация</w:t>
      </w:r>
      <w:proofErr w:type="gramEnd"/>
      <w:r w:rsidRPr="00326C79">
        <w:rPr>
          <w:sz w:val="28"/>
          <w:szCs w:val="28"/>
        </w:rPr>
        <w:t xml:space="preserve"> и закрепление полученных теоретических знаний и практических умений;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углубление</w:t>
      </w:r>
      <w:proofErr w:type="gramEnd"/>
      <w:r w:rsidRPr="00326C79">
        <w:rPr>
          <w:sz w:val="28"/>
          <w:szCs w:val="28"/>
        </w:rPr>
        <w:t xml:space="preserve"> и расширение теоретических знаний;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формирование</w:t>
      </w:r>
      <w:proofErr w:type="gramEnd"/>
      <w:r w:rsidRPr="00326C79">
        <w:rPr>
          <w:sz w:val="28"/>
          <w:szCs w:val="28"/>
        </w:rPr>
        <w:t xml:space="preserve"> навыков работы с литературой;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развитие</w:t>
      </w:r>
      <w:proofErr w:type="gramEnd"/>
      <w:r w:rsidRPr="00326C79">
        <w:rPr>
          <w:sz w:val="28"/>
          <w:szCs w:val="28"/>
        </w:rPr>
        <w:t xml:space="preserve"> познавательных способностей и активности: творческой инициативы, самостоятельности, ответственности и организованности;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развитие</w:t>
      </w:r>
      <w:proofErr w:type="gramEnd"/>
      <w:r w:rsidRPr="00326C79">
        <w:rPr>
          <w:sz w:val="28"/>
          <w:szCs w:val="28"/>
        </w:rPr>
        <w:t xml:space="preserve"> исследовательских умений.</w:t>
      </w:r>
    </w:p>
    <w:p w:rsidR="00A302CC" w:rsidRPr="00326C79" w:rsidRDefault="00A302CC" w:rsidP="00A302CC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326C79">
        <w:rPr>
          <w:sz w:val="28"/>
          <w:szCs w:val="28"/>
        </w:rPr>
        <w:t>СР студента по дисциплине «</w:t>
      </w:r>
      <w:r w:rsidR="00707C83" w:rsidRPr="00707C83">
        <w:rPr>
          <w:sz w:val="28"/>
          <w:szCs w:val="28"/>
        </w:rPr>
        <w:t>Компьютерное моделирование в профессиональной деятельности</w:t>
      </w:r>
      <w:r w:rsidRPr="00326C79">
        <w:rPr>
          <w:sz w:val="28"/>
          <w:szCs w:val="28"/>
        </w:rPr>
        <w:t xml:space="preserve"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</w:t>
      </w:r>
      <w:r w:rsidR="0091475E">
        <w:rPr>
          <w:sz w:val="28"/>
          <w:szCs w:val="28"/>
        </w:rPr>
        <w:t>зачет</w:t>
      </w:r>
      <w:r w:rsidRPr="00326C79">
        <w:rPr>
          <w:sz w:val="28"/>
          <w:szCs w:val="28"/>
        </w:rPr>
        <w:t>у.)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326C79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A302CC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02CC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bookmarkStart w:id="5" w:name="_Toc4528828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  <w:bookmarkEnd w:id="5"/>
    </w:p>
    <w:p w:rsidR="002F17E3" w:rsidRPr="002F17E3" w:rsidRDefault="002F17E3" w:rsidP="002F17E3"/>
    <w:p w:rsidR="002F17E3" w:rsidRPr="00093BA6" w:rsidRDefault="002F17E3" w:rsidP="002F17E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93BA6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707C83" w:rsidRPr="00707C83">
        <w:rPr>
          <w:sz w:val="28"/>
          <w:szCs w:val="28"/>
        </w:rPr>
        <w:t>Компьютерное моделирование в профессиональной деятельности</w:t>
      </w:r>
      <w:r w:rsidRPr="00093BA6">
        <w:rPr>
          <w:color w:val="auto"/>
          <w:sz w:val="28"/>
          <w:szCs w:val="28"/>
        </w:rPr>
        <w:t xml:space="preserve">» является </w:t>
      </w:r>
      <w:r w:rsidR="0091475E">
        <w:rPr>
          <w:color w:val="auto"/>
          <w:sz w:val="28"/>
          <w:szCs w:val="28"/>
        </w:rPr>
        <w:t>зачет</w:t>
      </w:r>
      <w:r w:rsidRPr="00093BA6">
        <w:rPr>
          <w:color w:val="auto"/>
          <w:sz w:val="28"/>
          <w:szCs w:val="28"/>
        </w:rPr>
        <w:t xml:space="preserve">. Подготовка к </w:t>
      </w:r>
      <w:r w:rsidR="0091475E">
        <w:rPr>
          <w:color w:val="auto"/>
          <w:sz w:val="28"/>
          <w:szCs w:val="28"/>
        </w:rPr>
        <w:t>зачет</w:t>
      </w:r>
      <w:r w:rsidRPr="00093BA6">
        <w:rPr>
          <w:color w:val="auto"/>
          <w:sz w:val="28"/>
          <w:szCs w:val="28"/>
        </w:rPr>
        <w:t>у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3) своевременно выполнять лабораторные работы;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Подготовка к </w:t>
      </w:r>
      <w:r w:rsidR="0091475E">
        <w:rPr>
          <w:sz w:val="28"/>
          <w:szCs w:val="28"/>
        </w:rPr>
        <w:t>зачет</w:t>
      </w:r>
      <w:r w:rsidRPr="00093BA6">
        <w:rPr>
          <w:sz w:val="28"/>
          <w:szCs w:val="28"/>
        </w:rPr>
        <w:t>у предполагает самостоятельное повторение ранее изученного материала не только теоретического, но и практического.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 w:rsidR="00707C83" w:rsidRPr="00707C83">
        <w:rPr>
          <w:sz w:val="28"/>
          <w:szCs w:val="28"/>
        </w:rPr>
        <w:t>Компьютерное моделирование в профессиональной деятельности</w:t>
      </w:r>
      <w:r w:rsidRPr="00093BA6">
        <w:rPr>
          <w:sz w:val="28"/>
          <w:szCs w:val="28"/>
        </w:rPr>
        <w:t xml:space="preserve">» становится залогом получения высокой оценки знаний. 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Студенты готовятся к </w:t>
      </w:r>
      <w:r w:rsidR="0091475E"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согласно вопросам к </w:t>
      </w:r>
      <w:r w:rsidR="0091475E"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у, на котором должны показать, что материал курса ими освоен. При подготовке к </w:t>
      </w:r>
      <w:r w:rsidR="0091475E"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студенту необходимо: 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ознакомиться с предложенным списком вопросов;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теоретический материал дисциплины, используя материал лекций, лабораторных занятий;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основные понятия и термины;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>внимательно прочитать рекомендованную литературу;</w:t>
      </w:r>
    </w:p>
    <w:p w:rsidR="002F17E3" w:rsidRPr="00093BA6" w:rsidRDefault="002F17E3" w:rsidP="002F17E3">
      <w:pPr>
        <w:widowControl/>
        <w:spacing w:line="240" w:lineRule="auto"/>
        <w:ind w:left="709" w:firstLine="0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 xml:space="preserve">составить краткие конспекты ответов (планы ответов). 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</w:p>
    <w:p w:rsidR="00762B4C" w:rsidRPr="00326C79" w:rsidRDefault="00762B4C" w:rsidP="00A302CC">
      <w:pPr>
        <w:pStyle w:val="ReportMain"/>
        <w:suppressAutoHyphens/>
        <w:jc w:val="both"/>
        <w:rPr>
          <w:sz w:val="28"/>
          <w:szCs w:val="28"/>
        </w:rPr>
      </w:pPr>
    </w:p>
    <w:sectPr w:rsidR="00762B4C" w:rsidRPr="00326C79" w:rsidSect="00A727EB">
      <w:foot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F4A" w:rsidRDefault="00D07F4A" w:rsidP="001F1490">
      <w:pPr>
        <w:spacing w:line="240" w:lineRule="auto"/>
      </w:pPr>
      <w:r>
        <w:separator/>
      </w:r>
    </w:p>
  </w:endnote>
  <w:endnote w:type="continuationSeparator" w:id="0">
    <w:p w:rsidR="00D07F4A" w:rsidRDefault="00D07F4A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5E5655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091B74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F4A" w:rsidRDefault="00D07F4A" w:rsidP="001F1490">
      <w:pPr>
        <w:spacing w:line="240" w:lineRule="auto"/>
      </w:pPr>
      <w:r>
        <w:separator/>
      </w:r>
    </w:p>
  </w:footnote>
  <w:footnote w:type="continuationSeparator" w:id="0">
    <w:p w:rsidR="00D07F4A" w:rsidRDefault="00D07F4A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714698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84C53B4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1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1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2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3"/>
  </w:num>
  <w:num w:numId="7">
    <w:abstractNumId w:val="29"/>
  </w:num>
  <w:num w:numId="8">
    <w:abstractNumId w:val="31"/>
  </w:num>
  <w:num w:numId="9">
    <w:abstractNumId w:val="33"/>
  </w:num>
  <w:num w:numId="10">
    <w:abstractNumId w:val="27"/>
  </w:num>
  <w:num w:numId="11">
    <w:abstractNumId w:val="22"/>
  </w:num>
  <w:num w:numId="12">
    <w:abstractNumId w:val="21"/>
  </w:num>
  <w:num w:numId="13">
    <w:abstractNumId w:val="16"/>
  </w:num>
  <w:num w:numId="14">
    <w:abstractNumId w:val="12"/>
  </w:num>
  <w:num w:numId="15">
    <w:abstractNumId w:val="13"/>
  </w:num>
  <w:num w:numId="16">
    <w:abstractNumId w:val="6"/>
  </w:num>
  <w:num w:numId="17">
    <w:abstractNumId w:val="8"/>
  </w:num>
  <w:num w:numId="18">
    <w:abstractNumId w:val="17"/>
  </w:num>
  <w:num w:numId="19">
    <w:abstractNumId w:val="32"/>
  </w:num>
  <w:num w:numId="20">
    <w:abstractNumId w:val="11"/>
  </w:num>
  <w:num w:numId="21">
    <w:abstractNumId w:val="25"/>
  </w:num>
  <w:num w:numId="22">
    <w:abstractNumId w:val="20"/>
  </w:num>
  <w:num w:numId="23">
    <w:abstractNumId w:val="28"/>
  </w:num>
  <w:num w:numId="24">
    <w:abstractNumId w:val="26"/>
  </w:num>
  <w:num w:numId="25">
    <w:abstractNumId w:val="10"/>
  </w:num>
  <w:num w:numId="26">
    <w:abstractNumId w:val="7"/>
  </w:num>
  <w:num w:numId="27">
    <w:abstractNumId w:val="19"/>
  </w:num>
  <w:num w:numId="28">
    <w:abstractNumId w:val="17"/>
    <w:lvlOverride w:ilvl="0">
      <w:lvl w:ilvl="0" w:tplc="0419000F">
        <w:start w:val="1"/>
        <w:numFmt w:val="decimal"/>
        <w:lvlText w:val="%1."/>
        <w:lvlJc w:val="left"/>
        <w:pPr>
          <w:ind w:left="928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3156A"/>
    <w:rsid w:val="000408CD"/>
    <w:rsid w:val="00043472"/>
    <w:rsid w:val="00051E75"/>
    <w:rsid w:val="000603C5"/>
    <w:rsid w:val="00071D11"/>
    <w:rsid w:val="000801CB"/>
    <w:rsid w:val="00091B74"/>
    <w:rsid w:val="000A0BE3"/>
    <w:rsid w:val="000A68D6"/>
    <w:rsid w:val="000C0F7F"/>
    <w:rsid w:val="000C68C9"/>
    <w:rsid w:val="000F51F2"/>
    <w:rsid w:val="000F643F"/>
    <w:rsid w:val="00126A05"/>
    <w:rsid w:val="00176B5B"/>
    <w:rsid w:val="00180BE3"/>
    <w:rsid w:val="001867D0"/>
    <w:rsid w:val="001A28F7"/>
    <w:rsid w:val="001E149F"/>
    <w:rsid w:val="001F1490"/>
    <w:rsid w:val="00201E85"/>
    <w:rsid w:val="00247EBF"/>
    <w:rsid w:val="00256037"/>
    <w:rsid w:val="002D08D2"/>
    <w:rsid w:val="002D1142"/>
    <w:rsid w:val="002D18A6"/>
    <w:rsid w:val="002D2374"/>
    <w:rsid w:val="002F17E3"/>
    <w:rsid w:val="002F2C6D"/>
    <w:rsid w:val="00302382"/>
    <w:rsid w:val="00324444"/>
    <w:rsid w:val="00326C79"/>
    <w:rsid w:val="00337D5F"/>
    <w:rsid w:val="00344024"/>
    <w:rsid w:val="0035049C"/>
    <w:rsid w:val="003B3912"/>
    <w:rsid w:val="003B5CAA"/>
    <w:rsid w:val="003C2AA5"/>
    <w:rsid w:val="00424021"/>
    <w:rsid w:val="004416D5"/>
    <w:rsid w:val="00451D83"/>
    <w:rsid w:val="004609EE"/>
    <w:rsid w:val="00486CF3"/>
    <w:rsid w:val="004930C2"/>
    <w:rsid w:val="004A2EDC"/>
    <w:rsid w:val="004B0BF4"/>
    <w:rsid w:val="004B1418"/>
    <w:rsid w:val="004B405A"/>
    <w:rsid w:val="004E46B1"/>
    <w:rsid w:val="004E488F"/>
    <w:rsid w:val="00514679"/>
    <w:rsid w:val="00515395"/>
    <w:rsid w:val="005519D3"/>
    <w:rsid w:val="00573A41"/>
    <w:rsid w:val="00575572"/>
    <w:rsid w:val="0058008D"/>
    <w:rsid w:val="00583ACB"/>
    <w:rsid w:val="005A24D1"/>
    <w:rsid w:val="005E5655"/>
    <w:rsid w:val="005F4BD2"/>
    <w:rsid w:val="00604F62"/>
    <w:rsid w:val="0061293B"/>
    <w:rsid w:val="00637E82"/>
    <w:rsid w:val="006774D0"/>
    <w:rsid w:val="006B1EB0"/>
    <w:rsid w:val="00705FF3"/>
    <w:rsid w:val="00707C83"/>
    <w:rsid w:val="0075546F"/>
    <w:rsid w:val="00757D67"/>
    <w:rsid w:val="00762B4C"/>
    <w:rsid w:val="007632B7"/>
    <w:rsid w:val="007D1B1E"/>
    <w:rsid w:val="007E4247"/>
    <w:rsid w:val="007F6133"/>
    <w:rsid w:val="00850018"/>
    <w:rsid w:val="00862704"/>
    <w:rsid w:val="00876AA2"/>
    <w:rsid w:val="008A687F"/>
    <w:rsid w:val="008A744B"/>
    <w:rsid w:val="008C44FD"/>
    <w:rsid w:val="008D4670"/>
    <w:rsid w:val="008F1922"/>
    <w:rsid w:val="008F490D"/>
    <w:rsid w:val="00900A03"/>
    <w:rsid w:val="00912C90"/>
    <w:rsid w:val="0091475E"/>
    <w:rsid w:val="00946ADA"/>
    <w:rsid w:val="0094793F"/>
    <w:rsid w:val="0095672E"/>
    <w:rsid w:val="009A5CB6"/>
    <w:rsid w:val="00A05626"/>
    <w:rsid w:val="00A302CC"/>
    <w:rsid w:val="00A33581"/>
    <w:rsid w:val="00A63058"/>
    <w:rsid w:val="00A6387A"/>
    <w:rsid w:val="00A71BEA"/>
    <w:rsid w:val="00A727EB"/>
    <w:rsid w:val="00A800B9"/>
    <w:rsid w:val="00A84B09"/>
    <w:rsid w:val="00A9216B"/>
    <w:rsid w:val="00AF164C"/>
    <w:rsid w:val="00B058A7"/>
    <w:rsid w:val="00B16B80"/>
    <w:rsid w:val="00B25D4D"/>
    <w:rsid w:val="00B47D82"/>
    <w:rsid w:val="00B51314"/>
    <w:rsid w:val="00B60DA4"/>
    <w:rsid w:val="00B832D6"/>
    <w:rsid w:val="00B836A2"/>
    <w:rsid w:val="00B865C2"/>
    <w:rsid w:val="00BD445E"/>
    <w:rsid w:val="00C000E8"/>
    <w:rsid w:val="00C042EB"/>
    <w:rsid w:val="00C12D91"/>
    <w:rsid w:val="00C15929"/>
    <w:rsid w:val="00C15AB2"/>
    <w:rsid w:val="00C30269"/>
    <w:rsid w:val="00C33C66"/>
    <w:rsid w:val="00C40FD7"/>
    <w:rsid w:val="00C9280E"/>
    <w:rsid w:val="00C97653"/>
    <w:rsid w:val="00CB4CE7"/>
    <w:rsid w:val="00CE1CAC"/>
    <w:rsid w:val="00CE1E73"/>
    <w:rsid w:val="00CF13BF"/>
    <w:rsid w:val="00CF2A1E"/>
    <w:rsid w:val="00D07F4A"/>
    <w:rsid w:val="00D23903"/>
    <w:rsid w:val="00D30703"/>
    <w:rsid w:val="00D360E4"/>
    <w:rsid w:val="00D44598"/>
    <w:rsid w:val="00D5030A"/>
    <w:rsid w:val="00D53044"/>
    <w:rsid w:val="00D63A2C"/>
    <w:rsid w:val="00D67503"/>
    <w:rsid w:val="00D92720"/>
    <w:rsid w:val="00DB3464"/>
    <w:rsid w:val="00DD4F28"/>
    <w:rsid w:val="00DF694C"/>
    <w:rsid w:val="00E058B6"/>
    <w:rsid w:val="00E17D13"/>
    <w:rsid w:val="00E73C06"/>
    <w:rsid w:val="00E81DE1"/>
    <w:rsid w:val="00E87280"/>
    <w:rsid w:val="00EA3C9F"/>
    <w:rsid w:val="00EA630B"/>
    <w:rsid w:val="00EF4DF2"/>
    <w:rsid w:val="00F22EE8"/>
    <w:rsid w:val="00F47F40"/>
    <w:rsid w:val="00F517F6"/>
    <w:rsid w:val="00F56459"/>
    <w:rsid w:val="00F87638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09085-66E5-4B01-BE6C-86E693D2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95BB5-DC55-4F02-9622-31A66F59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2145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26</cp:revision>
  <dcterms:created xsi:type="dcterms:W3CDTF">2019-03-26T17:13:00Z</dcterms:created>
  <dcterms:modified xsi:type="dcterms:W3CDTF">2021-05-11T08:24:00Z</dcterms:modified>
</cp:coreProperties>
</file>