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3807" w:rsidRDefault="00485186" w:rsidP="002A3807">
      <w:pPr>
        <w:pStyle w:val="ReportMain"/>
        <w:tabs>
          <w:tab w:val="num" w:pos="1004"/>
        </w:tabs>
        <w:suppressAutoHyphens/>
        <w:jc w:val="center"/>
        <w:rPr>
          <w:b/>
          <w:noProof/>
          <w:szCs w:val="24"/>
        </w:rPr>
      </w:pPr>
      <w:r w:rsidRPr="0081382E">
        <w:rPr>
          <w:b/>
        </w:rPr>
        <w:t>Методические указания для обучающихся</w:t>
      </w:r>
      <w:r w:rsidR="000819E1" w:rsidRPr="0081382E">
        <w:rPr>
          <w:b/>
        </w:rPr>
        <w:t xml:space="preserve"> </w:t>
      </w:r>
      <w:r w:rsidRPr="0081382E">
        <w:rPr>
          <w:b/>
        </w:rPr>
        <w:t>по освоению дисциплины</w:t>
      </w:r>
      <w:r w:rsidRPr="0081382E">
        <w:rPr>
          <w:b/>
          <w:noProof/>
          <w:szCs w:val="24"/>
        </w:rPr>
        <w:t xml:space="preserve"> </w:t>
      </w:r>
    </w:p>
    <w:p w:rsidR="00485186" w:rsidRPr="0081382E" w:rsidRDefault="00485186" w:rsidP="002A3807">
      <w:pPr>
        <w:pStyle w:val="ReportMain"/>
        <w:tabs>
          <w:tab w:val="num" w:pos="1004"/>
        </w:tabs>
        <w:suppressAutoHyphens/>
        <w:jc w:val="center"/>
        <w:rPr>
          <w:b/>
        </w:rPr>
      </w:pPr>
      <w:r w:rsidRPr="0081382E">
        <w:rPr>
          <w:b/>
          <w:noProof/>
          <w:szCs w:val="24"/>
        </w:rPr>
        <w:t>«</w:t>
      </w:r>
      <w:r w:rsidR="00655113" w:rsidRPr="00655113">
        <w:rPr>
          <w:b/>
          <w:noProof/>
          <w:szCs w:val="24"/>
        </w:rPr>
        <w:t>Термодинамика, статистическая физика и физическая кинетика</w:t>
      </w:r>
      <w:r w:rsidRPr="0081382E">
        <w:rPr>
          <w:b/>
          <w:noProof/>
          <w:szCs w:val="24"/>
        </w:rPr>
        <w:t>»</w:t>
      </w:r>
    </w:p>
    <w:p w:rsidR="000A6BC2" w:rsidRPr="0081382E" w:rsidRDefault="000A6BC2" w:rsidP="00DF7C42">
      <w:pPr>
        <w:ind w:firstLine="709"/>
        <w:jc w:val="center"/>
        <w:outlineLvl w:val="0"/>
        <w:rPr>
          <w:b/>
          <w:noProof/>
          <w:sz w:val="24"/>
          <w:szCs w:val="24"/>
        </w:rPr>
      </w:pPr>
    </w:p>
    <w:p w:rsidR="00266CF0" w:rsidRPr="0081382E" w:rsidRDefault="00266CF0" w:rsidP="00DF7C42">
      <w:pPr>
        <w:jc w:val="center"/>
        <w:outlineLvl w:val="0"/>
        <w:rPr>
          <w:b/>
          <w:noProof/>
          <w:sz w:val="24"/>
          <w:szCs w:val="24"/>
        </w:rPr>
      </w:pPr>
      <w:r w:rsidRPr="0081382E">
        <w:rPr>
          <w:b/>
          <w:noProof/>
          <w:sz w:val="24"/>
          <w:szCs w:val="24"/>
        </w:rPr>
        <w:t>Лекци</w:t>
      </w:r>
      <w:r w:rsidR="00E443F5" w:rsidRPr="0081382E">
        <w:rPr>
          <w:b/>
          <w:noProof/>
          <w:sz w:val="24"/>
          <w:szCs w:val="24"/>
        </w:rPr>
        <w:t>и</w:t>
      </w:r>
      <w:r w:rsidR="00CB2F73">
        <w:rPr>
          <w:b/>
          <w:noProof/>
          <w:sz w:val="24"/>
          <w:szCs w:val="24"/>
        </w:rPr>
        <w:t xml:space="preserve"> </w:t>
      </w:r>
      <w:bookmarkStart w:id="0" w:name="_GoBack"/>
      <w:bookmarkEnd w:id="0"/>
    </w:p>
    <w:p w:rsidR="00266CF0" w:rsidRPr="0081382E" w:rsidRDefault="00266CF0" w:rsidP="00DF7C42">
      <w:pPr>
        <w:ind w:firstLine="709"/>
        <w:jc w:val="center"/>
        <w:outlineLvl w:val="0"/>
        <w:rPr>
          <w:b/>
          <w:noProof/>
          <w:sz w:val="24"/>
          <w:szCs w:val="24"/>
        </w:rPr>
      </w:pPr>
    </w:p>
    <w:p w:rsidR="009A6058" w:rsidRPr="0081382E" w:rsidRDefault="00266CF0" w:rsidP="00DF7C42">
      <w:pPr>
        <w:ind w:firstLine="709"/>
        <w:jc w:val="both"/>
        <w:rPr>
          <w:noProof/>
          <w:sz w:val="24"/>
          <w:szCs w:val="24"/>
        </w:rPr>
      </w:pPr>
      <w:r w:rsidRPr="0081382E">
        <w:rPr>
          <w:noProof/>
          <w:sz w:val="24"/>
          <w:szCs w:val="24"/>
        </w:rPr>
        <w:t xml:space="preserve">На лекции излагается теоретический и практический материал, относящийся к основному курсу. </w:t>
      </w:r>
      <w:r w:rsidR="0079293B" w:rsidRPr="0081382E">
        <w:rPr>
          <w:sz w:val="24"/>
        </w:rPr>
        <w:t xml:space="preserve">Лекция предназначена для изложения преподавателем систематизированных основ научных знаний по дисциплине, информации о дискуссионных проблемах, состоянии и перспективах развития данной отрасли науки. </w:t>
      </w:r>
      <w:r w:rsidR="009A6058" w:rsidRPr="0081382E">
        <w:rPr>
          <w:noProof/>
          <w:sz w:val="24"/>
          <w:szCs w:val="24"/>
        </w:rPr>
        <w:t>Лекции з</w:t>
      </w:r>
      <w:r w:rsidR="0079293B" w:rsidRPr="0081382E">
        <w:rPr>
          <w:noProof/>
          <w:sz w:val="24"/>
          <w:szCs w:val="24"/>
        </w:rPr>
        <w:t>анимают почти половину времени,</w:t>
      </w:r>
      <w:r w:rsidR="009A6058" w:rsidRPr="0081382E">
        <w:rPr>
          <w:noProof/>
          <w:sz w:val="24"/>
          <w:szCs w:val="24"/>
        </w:rPr>
        <w:t xml:space="preserve"> отведенного на занятия по расписанию, </w:t>
      </w:r>
      <w:r w:rsidR="0079293B" w:rsidRPr="0081382E">
        <w:rPr>
          <w:noProof/>
          <w:sz w:val="24"/>
          <w:szCs w:val="24"/>
        </w:rPr>
        <w:t>им</w:t>
      </w:r>
      <w:r w:rsidR="009A6058" w:rsidRPr="0081382E">
        <w:rPr>
          <w:noProof/>
          <w:sz w:val="24"/>
          <w:szCs w:val="24"/>
        </w:rPr>
        <w:t xml:space="preserve"> принадлежит главная и в</w:t>
      </w:r>
      <w:r w:rsidR="0079293B" w:rsidRPr="0081382E">
        <w:rPr>
          <w:noProof/>
          <w:sz w:val="24"/>
          <w:szCs w:val="24"/>
        </w:rPr>
        <w:t xml:space="preserve">едущая роль в учебном процессе. </w:t>
      </w:r>
    </w:p>
    <w:p w:rsidR="0079293B" w:rsidRPr="0081382E" w:rsidRDefault="00342106" w:rsidP="00DF7C42">
      <w:pPr>
        <w:ind w:firstLine="709"/>
        <w:jc w:val="both"/>
        <w:rPr>
          <w:noProof/>
          <w:sz w:val="24"/>
          <w:szCs w:val="24"/>
        </w:rPr>
      </w:pPr>
      <w:r w:rsidRPr="0081382E">
        <w:rPr>
          <w:noProof/>
          <w:sz w:val="24"/>
          <w:szCs w:val="24"/>
        </w:rPr>
        <w:t>Список литературы по изучаемой дисциплине преподаватель сообщает на первом лекционном занятии. Поинтересуйтесь, како</w:t>
      </w:r>
      <w:r w:rsidR="0079293B" w:rsidRPr="0081382E">
        <w:rPr>
          <w:noProof/>
          <w:sz w:val="24"/>
          <w:szCs w:val="24"/>
        </w:rPr>
        <w:t>й</w:t>
      </w:r>
      <w:r w:rsidRPr="0081382E">
        <w:rPr>
          <w:noProof/>
          <w:sz w:val="24"/>
          <w:szCs w:val="24"/>
        </w:rPr>
        <w:t xml:space="preserve"> и</w:t>
      </w:r>
      <w:r w:rsidR="0079293B" w:rsidRPr="0081382E">
        <w:rPr>
          <w:noProof/>
          <w:sz w:val="24"/>
          <w:szCs w:val="24"/>
        </w:rPr>
        <w:t>з</w:t>
      </w:r>
      <w:r w:rsidRPr="0081382E">
        <w:rPr>
          <w:noProof/>
          <w:sz w:val="24"/>
          <w:szCs w:val="24"/>
        </w:rPr>
        <w:t xml:space="preserve"> предложеных учебников вам больше подходит</w:t>
      </w:r>
      <w:r w:rsidR="0079293B" w:rsidRPr="0081382E">
        <w:rPr>
          <w:noProof/>
          <w:sz w:val="24"/>
          <w:szCs w:val="24"/>
        </w:rPr>
        <w:t>,</w:t>
      </w:r>
      <w:r w:rsidRPr="0081382E">
        <w:rPr>
          <w:noProof/>
          <w:sz w:val="24"/>
          <w:szCs w:val="24"/>
        </w:rPr>
        <w:t xml:space="preserve"> и есть ли в библиотеке необходимая книга</w:t>
      </w:r>
      <w:r w:rsidR="0019053B" w:rsidRPr="0081382E">
        <w:rPr>
          <w:noProof/>
          <w:sz w:val="24"/>
          <w:szCs w:val="24"/>
        </w:rPr>
        <w:t xml:space="preserve"> в бумажном или электронном варианте.</w:t>
      </w:r>
      <w:r w:rsidR="0079293B" w:rsidRPr="0081382E">
        <w:rPr>
          <w:noProof/>
          <w:sz w:val="24"/>
          <w:szCs w:val="24"/>
        </w:rPr>
        <w:t xml:space="preserve"> Из значительного числа учебников и учебных пособий лектор выбирает самое главное, отбрасывая детали, предполагая уделить особое внимание логике рассуждений. </w:t>
      </w:r>
    </w:p>
    <w:p w:rsidR="0079293B" w:rsidRPr="0081382E" w:rsidRDefault="0079293B" w:rsidP="00DF7C42">
      <w:pPr>
        <w:ind w:firstLine="709"/>
        <w:jc w:val="both"/>
        <w:rPr>
          <w:noProof/>
          <w:sz w:val="24"/>
          <w:szCs w:val="24"/>
        </w:rPr>
      </w:pPr>
      <w:r w:rsidRPr="0081382E">
        <w:rPr>
          <w:noProof/>
          <w:sz w:val="24"/>
          <w:szCs w:val="24"/>
        </w:rPr>
        <w:t>Основная задача лекции – учить мыслить. Интонацией голоса и манерой изложения лектор подчеркивает самое существенное, расставл</w:t>
      </w:r>
      <w:r w:rsidR="00DF7C42" w:rsidRPr="0081382E">
        <w:rPr>
          <w:noProof/>
          <w:sz w:val="24"/>
          <w:szCs w:val="24"/>
        </w:rPr>
        <w:t>я</w:t>
      </w:r>
      <w:r w:rsidRPr="0081382E">
        <w:rPr>
          <w:noProof/>
          <w:sz w:val="24"/>
          <w:szCs w:val="24"/>
        </w:rPr>
        <w:t>ет по местам главное и второстепенное.</w:t>
      </w:r>
      <w:r w:rsidR="00DF7C42" w:rsidRPr="0081382E">
        <w:rPr>
          <w:noProof/>
          <w:sz w:val="24"/>
          <w:szCs w:val="24"/>
        </w:rPr>
        <w:t xml:space="preserve"> </w:t>
      </w:r>
      <w:r w:rsidRPr="0081382E">
        <w:rPr>
          <w:noProof/>
          <w:sz w:val="24"/>
          <w:szCs w:val="24"/>
        </w:rPr>
        <w:t>Надо внимательно слушать лекцию, в ходе которой лектор обычно наиболее важные идеи выделяет повторениями, замедленным темпом изложения, паузами, с тем чтобы слушатели могли их записать.</w:t>
      </w:r>
    </w:p>
    <w:p w:rsidR="0079293B" w:rsidRPr="0079293B" w:rsidRDefault="0079293B" w:rsidP="00DF7C42">
      <w:pPr>
        <w:ind w:firstLine="709"/>
        <w:jc w:val="both"/>
        <w:rPr>
          <w:sz w:val="24"/>
          <w:szCs w:val="24"/>
        </w:rPr>
      </w:pPr>
      <w:r w:rsidRPr="0079293B">
        <w:rPr>
          <w:sz w:val="24"/>
          <w:szCs w:val="24"/>
        </w:rPr>
        <w:t>Важным условием освоения теоретических знаний является ведение конспектов</w:t>
      </w:r>
      <w:r w:rsidRPr="0081382E">
        <w:rPr>
          <w:sz w:val="24"/>
          <w:szCs w:val="24"/>
        </w:rPr>
        <w:t xml:space="preserve"> </w:t>
      </w:r>
      <w:r w:rsidRPr="0079293B">
        <w:rPr>
          <w:sz w:val="24"/>
          <w:szCs w:val="24"/>
        </w:rPr>
        <w:t>лекций, овладение научной терминологией.</w:t>
      </w:r>
      <w:r w:rsidRPr="0081382E">
        <w:rPr>
          <w:sz w:val="24"/>
          <w:szCs w:val="24"/>
        </w:rPr>
        <w:t xml:space="preserve"> </w:t>
      </w:r>
      <w:r w:rsidR="00DF7C42" w:rsidRPr="0081382E">
        <w:rPr>
          <w:sz w:val="24"/>
        </w:rPr>
        <w:t>Максимальный эффект лекция дает тогда, когда студент ведет конспект, а также заранее готовится к лекционному занятию: повторяет пройденный на предыдущем лекционном занятии учебный материал, просматривая свои записи (конспект), углубляет полученные на лекции знания по учебнику или по учебному пособию.</w:t>
      </w:r>
      <w:r w:rsidR="00DF7C42" w:rsidRPr="0081382E">
        <w:rPr>
          <w:noProof/>
          <w:sz w:val="24"/>
          <w:szCs w:val="24"/>
        </w:rPr>
        <w:t xml:space="preserve"> </w:t>
      </w:r>
      <w:r w:rsidRPr="0081382E">
        <w:rPr>
          <w:noProof/>
          <w:sz w:val="24"/>
          <w:szCs w:val="24"/>
        </w:rPr>
        <w:t>Для леций необходимо завести специальную тетрадь.</w:t>
      </w:r>
    </w:p>
    <w:p w:rsidR="00266CF0" w:rsidRPr="0081382E" w:rsidRDefault="00DF7C42" w:rsidP="00DF7C42">
      <w:pPr>
        <w:ind w:firstLine="709"/>
        <w:jc w:val="both"/>
        <w:rPr>
          <w:noProof/>
          <w:sz w:val="22"/>
          <w:szCs w:val="24"/>
        </w:rPr>
      </w:pPr>
      <w:r w:rsidRPr="0081382E">
        <w:rPr>
          <w:iCs/>
          <w:sz w:val="24"/>
        </w:rPr>
        <w:t>Правила ведения конспекта лекций:</w:t>
      </w:r>
    </w:p>
    <w:p w:rsidR="00DF7C42" w:rsidRPr="0081382E" w:rsidRDefault="00DF7C42" w:rsidP="00DF7C42">
      <w:pPr>
        <w:ind w:firstLine="709"/>
        <w:jc w:val="both"/>
        <w:rPr>
          <w:noProof/>
          <w:sz w:val="24"/>
          <w:szCs w:val="24"/>
        </w:rPr>
      </w:pPr>
      <w:r w:rsidRPr="0081382E">
        <w:rPr>
          <w:noProof/>
          <w:sz w:val="24"/>
          <w:szCs w:val="24"/>
        </w:rPr>
        <w:t xml:space="preserve">- </w:t>
      </w:r>
      <w:r w:rsidR="00266CF0" w:rsidRPr="0081382E">
        <w:rPr>
          <w:noProof/>
          <w:sz w:val="24"/>
          <w:szCs w:val="24"/>
        </w:rPr>
        <w:t xml:space="preserve">На обложке обязательно запишите свои данные, название предмета, </w:t>
      </w:r>
      <w:r w:rsidRPr="0081382E">
        <w:rPr>
          <w:noProof/>
          <w:sz w:val="24"/>
          <w:szCs w:val="24"/>
        </w:rPr>
        <w:t>ф</w:t>
      </w:r>
      <w:r w:rsidR="00266CF0" w:rsidRPr="0081382E">
        <w:rPr>
          <w:noProof/>
          <w:sz w:val="24"/>
          <w:szCs w:val="24"/>
        </w:rPr>
        <w:t xml:space="preserve">амилию, </w:t>
      </w:r>
      <w:r w:rsidRPr="0081382E">
        <w:rPr>
          <w:noProof/>
          <w:sz w:val="24"/>
          <w:szCs w:val="24"/>
        </w:rPr>
        <w:t>и</w:t>
      </w:r>
      <w:r w:rsidR="00266CF0" w:rsidRPr="0081382E">
        <w:rPr>
          <w:noProof/>
          <w:sz w:val="24"/>
          <w:szCs w:val="24"/>
        </w:rPr>
        <w:t xml:space="preserve">мя и </w:t>
      </w:r>
      <w:r w:rsidRPr="0081382E">
        <w:rPr>
          <w:noProof/>
          <w:sz w:val="24"/>
          <w:szCs w:val="24"/>
        </w:rPr>
        <w:t>о</w:t>
      </w:r>
      <w:r w:rsidR="00266CF0" w:rsidRPr="0081382E">
        <w:rPr>
          <w:noProof/>
          <w:sz w:val="24"/>
          <w:szCs w:val="24"/>
        </w:rPr>
        <w:t>тчество преподавателя</w:t>
      </w:r>
      <w:r w:rsidRPr="0081382E">
        <w:rPr>
          <w:noProof/>
          <w:sz w:val="24"/>
          <w:szCs w:val="24"/>
        </w:rPr>
        <w:t>.</w:t>
      </w:r>
    </w:p>
    <w:p w:rsidR="00DF7C42" w:rsidRPr="0081382E" w:rsidRDefault="00DF7C42" w:rsidP="00DF7C42">
      <w:pPr>
        <w:ind w:firstLine="709"/>
        <w:jc w:val="both"/>
        <w:rPr>
          <w:noProof/>
          <w:sz w:val="24"/>
          <w:szCs w:val="24"/>
        </w:rPr>
      </w:pPr>
      <w:r w:rsidRPr="0081382E">
        <w:rPr>
          <w:noProof/>
          <w:sz w:val="24"/>
          <w:szCs w:val="24"/>
        </w:rPr>
        <w:t>- Выработайте удобную и понятную для себя систему сокращений и условных обозначений. Это экономит время, позволяет записывать материал каждой лекции почти дословно, дает возможность сконцентрировать внимание на содержании излагаемого материала, а не на механическом процессе конспектирования.</w:t>
      </w:r>
    </w:p>
    <w:p w:rsidR="00DF7C42" w:rsidRPr="0081382E" w:rsidRDefault="00DF7C42" w:rsidP="00DF7C42">
      <w:pPr>
        <w:ind w:firstLine="709"/>
        <w:jc w:val="both"/>
        <w:rPr>
          <w:noProof/>
          <w:sz w:val="24"/>
          <w:szCs w:val="24"/>
        </w:rPr>
      </w:pPr>
      <w:r w:rsidRPr="0081382E">
        <w:rPr>
          <w:noProof/>
          <w:sz w:val="24"/>
          <w:szCs w:val="24"/>
        </w:rPr>
        <w:t>- Записывайте название темы, учебные вопросы лекции на новой странице тетради, чтобы легко можно было найти необходимы</w:t>
      </w:r>
      <w:r w:rsidR="00767F81">
        <w:rPr>
          <w:noProof/>
          <w:sz w:val="24"/>
          <w:szCs w:val="24"/>
        </w:rPr>
        <w:t>й</w:t>
      </w:r>
      <w:r w:rsidRPr="0081382E">
        <w:rPr>
          <w:noProof/>
          <w:sz w:val="24"/>
          <w:szCs w:val="24"/>
        </w:rPr>
        <w:t xml:space="preserve"> учебный материал.</w:t>
      </w:r>
    </w:p>
    <w:p w:rsidR="00DF7C42" w:rsidRPr="0081382E" w:rsidRDefault="00DF7C42" w:rsidP="00DF7C42">
      <w:pPr>
        <w:ind w:firstLine="709"/>
        <w:jc w:val="both"/>
        <w:rPr>
          <w:noProof/>
          <w:sz w:val="24"/>
          <w:szCs w:val="24"/>
        </w:rPr>
      </w:pPr>
      <w:r w:rsidRPr="0081382E">
        <w:rPr>
          <w:noProof/>
          <w:sz w:val="24"/>
          <w:szCs w:val="24"/>
        </w:rPr>
        <w:t xml:space="preserve">- Выделяйте абзацем, цветом, подчеркиванием особо важные утверждения (определения, </w:t>
      </w:r>
      <w:r w:rsidR="0081382E">
        <w:rPr>
          <w:noProof/>
          <w:sz w:val="24"/>
          <w:szCs w:val="24"/>
        </w:rPr>
        <w:t>законы</w:t>
      </w:r>
      <w:r w:rsidRPr="0081382E">
        <w:rPr>
          <w:noProof/>
          <w:sz w:val="24"/>
          <w:szCs w:val="24"/>
        </w:rPr>
        <w:t xml:space="preserve"> и т.п.).</w:t>
      </w:r>
    </w:p>
    <w:p w:rsidR="00772FC8" w:rsidRPr="0081382E" w:rsidRDefault="00DF7C42" w:rsidP="00DF7C42">
      <w:pPr>
        <w:ind w:firstLine="709"/>
        <w:jc w:val="both"/>
        <w:rPr>
          <w:noProof/>
          <w:sz w:val="24"/>
          <w:szCs w:val="24"/>
        </w:rPr>
      </w:pPr>
      <w:r w:rsidRPr="0081382E">
        <w:rPr>
          <w:noProof/>
          <w:sz w:val="24"/>
          <w:szCs w:val="24"/>
        </w:rPr>
        <w:t xml:space="preserve">- </w:t>
      </w:r>
      <w:r w:rsidR="00772FC8" w:rsidRPr="0081382E">
        <w:rPr>
          <w:noProof/>
          <w:sz w:val="24"/>
          <w:szCs w:val="24"/>
        </w:rPr>
        <w:t xml:space="preserve">Обязательно оставляйте поля, на которых можно делать заметки или записывать вопросы. </w:t>
      </w:r>
    </w:p>
    <w:p w:rsidR="00266CF0" w:rsidRPr="0081382E" w:rsidRDefault="00266CF0" w:rsidP="00DF7C42">
      <w:pPr>
        <w:ind w:firstLine="709"/>
        <w:jc w:val="both"/>
        <w:rPr>
          <w:noProof/>
          <w:sz w:val="24"/>
          <w:szCs w:val="24"/>
        </w:rPr>
      </w:pPr>
      <w:r w:rsidRPr="0081382E">
        <w:rPr>
          <w:noProof/>
          <w:sz w:val="24"/>
          <w:szCs w:val="24"/>
        </w:rPr>
        <w:t xml:space="preserve">Помните, что </w:t>
      </w:r>
      <w:r w:rsidR="00E443F5" w:rsidRPr="0081382E">
        <w:rPr>
          <w:noProof/>
          <w:sz w:val="24"/>
          <w:szCs w:val="24"/>
        </w:rPr>
        <w:t>учебный материал по теме можно разобрать и по учебнику, но преподаватель, как правило, делает «упор» на особо трудные и непонятные моменты, которые не в</w:t>
      </w:r>
      <w:r w:rsidR="00353D74">
        <w:rPr>
          <w:noProof/>
          <w:sz w:val="24"/>
          <w:szCs w:val="24"/>
        </w:rPr>
        <w:t>с</w:t>
      </w:r>
      <w:r w:rsidR="00E443F5" w:rsidRPr="0081382E">
        <w:rPr>
          <w:noProof/>
          <w:sz w:val="24"/>
          <w:szCs w:val="24"/>
        </w:rPr>
        <w:t>егда в учебниках расписаны достаточно подробно.</w:t>
      </w:r>
    </w:p>
    <w:p w:rsidR="00DF7C42" w:rsidRPr="0081382E" w:rsidRDefault="00DF7C42" w:rsidP="00DF7C42">
      <w:pPr>
        <w:pStyle w:val="FR3"/>
        <w:tabs>
          <w:tab w:val="left" w:pos="2910"/>
        </w:tabs>
        <w:spacing w:before="0" w:line="240" w:lineRule="auto"/>
        <w:ind w:firstLine="709"/>
        <w:jc w:val="center"/>
        <w:outlineLvl w:val="0"/>
        <w:rPr>
          <w:rFonts w:ascii="Times New Roman" w:hAnsi="Times New Roman"/>
          <w:b/>
          <w:noProof/>
          <w:sz w:val="24"/>
          <w:szCs w:val="24"/>
        </w:rPr>
      </w:pPr>
    </w:p>
    <w:p w:rsidR="00266CF0" w:rsidRPr="0081382E" w:rsidRDefault="00266CF0" w:rsidP="00C24B11">
      <w:pPr>
        <w:pStyle w:val="FR3"/>
        <w:tabs>
          <w:tab w:val="left" w:pos="2910"/>
        </w:tabs>
        <w:spacing w:before="0" w:line="240" w:lineRule="auto"/>
        <w:jc w:val="center"/>
        <w:outlineLvl w:val="0"/>
        <w:rPr>
          <w:rFonts w:ascii="Times New Roman" w:hAnsi="Times New Roman"/>
          <w:b/>
          <w:noProof/>
          <w:sz w:val="24"/>
          <w:szCs w:val="24"/>
        </w:rPr>
      </w:pPr>
      <w:r w:rsidRPr="0081382E">
        <w:rPr>
          <w:rFonts w:ascii="Times New Roman" w:hAnsi="Times New Roman"/>
          <w:b/>
          <w:noProof/>
          <w:sz w:val="24"/>
          <w:szCs w:val="24"/>
        </w:rPr>
        <w:t>Практические занятия</w:t>
      </w:r>
    </w:p>
    <w:p w:rsidR="00E443F5" w:rsidRPr="0081382E" w:rsidRDefault="00E443F5" w:rsidP="00DF7C42">
      <w:pPr>
        <w:pStyle w:val="FR3"/>
        <w:tabs>
          <w:tab w:val="left" w:pos="2910"/>
        </w:tabs>
        <w:spacing w:before="0" w:line="240" w:lineRule="auto"/>
        <w:ind w:firstLine="709"/>
        <w:jc w:val="center"/>
        <w:outlineLvl w:val="0"/>
        <w:rPr>
          <w:rFonts w:ascii="Times New Roman" w:hAnsi="Times New Roman"/>
          <w:b/>
          <w:noProof/>
          <w:sz w:val="24"/>
          <w:szCs w:val="24"/>
        </w:rPr>
      </w:pPr>
    </w:p>
    <w:p w:rsidR="00C24B11" w:rsidRPr="0081382E" w:rsidRDefault="00C24B11" w:rsidP="00C24B11">
      <w:pPr>
        <w:pStyle w:val="FR2"/>
        <w:spacing w:line="240" w:lineRule="auto"/>
        <w:ind w:left="79" w:firstLine="709"/>
        <w:jc w:val="both"/>
        <w:rPr>
          <w:noProof/>
          <w:sz w:val="24"/>
          <w:szCs w:val="24"/>
        </w:rPr>
      </w:pPr>
      <w:r w:rsidRPr="0081382E">
        <w:rPr>
          <w:noProof/>
          <w:sz w:val="24"/>
          <w:szCs w:val="24"/>
        </w:rPr>
        <w:t xml:space="preserve">Практические занятия проводятся с целью углубления, систематизации и закрепления у студентов знаний по той или иной теме учебной дисциплины, привития обучающимся навыков поиска, обобщения и изложения учебного материала, формирования умений решать задачи по данной учебной дисциплине. Кроме того, важной функцией таких занятий является контроль знаний обучающихся. Преподаватель определяет степень усвоения учебного материала студентами посредством проведения текущего контроля в форме устного и письменного опросов, тестирования, самостоятельных и контрольных работ. </w:t>
      </w:r>
    </w:p>
    <w:p w:rsidR="00266CF0" w:rsidRPr="0081382E" w:rsidRDefault="00266CF0" w:rsidP="00DF7C42">
      <w:pPr>
        <w:pStyle w:val="FR2"/>
        <w:spacing w:line="240" w:lineRule="auto"/>
        <w:ind w:left="79" w:firstLine="709"/>
        <w:jc w:val="both"/>
        <w:rPr>
          <w:noProof/>
          <w:sz w:val="24"/>
          <w:szCs w:val="24"/>
        </w:rPr>
      </w:pPr>
      <w:r w:rsidRPr="0081382E">
        <w:rPr>
          <w:noProof/>
          <w:sz w:val="24"/>
          <w:szCs w:val="24"/>
        </w:rPr>
        <w:t xml:space="preserve">На практических занятиях обычно закрепляется тот материал, который теоретически </w:t>
      </w:r>
      <w:r w:rsidRPr="0081382E">
        <w:rPr>
          <w:noProof/>
          <w:sz w:val="24"/>
          <w:szCs w:val="24"/>
        </w:rPr>
        <w:lastRenderedPageBreak/>
        <w:t>рассматривался на лекциях.</w:t>
      </w:r>
    </w:p>
    <w:p w:rsidR="00E443F5" w:rsidRPr="0081382E" w:rsidRDefault="00E443F5" w:rsidP="00DF7C42">
      <w:pPr>
        <w:pStyle w:val="FR2"/>
        <w:spacing w:line="240" w:lineRule="auto"/>
        <w:ind w:firstLine="709"/>
        <w:jc w:val="both"/>
        <w:rPr>
          <w:noProof/>
          <w:sz w:val="24"/>
          <w:szCs w:val="24"/>
        </w:rPr>
      </w:pPr>
      <w:r w:rsidRPr="0081382E">
        <w:rPr>
          <w:noProof/>
          <w:sz w:val="24"/>
          <w:szCs w:val="24"/>
        </w:rPr>
        <w:t xml:space="preserve">Внимательно прочитайте дома лекцию, </w:t>
      </w:r>
      <w:r w:rsidR="00FE6F2A" w:rsidRPr="0081382E">
        <w:rPr>
          <w:noProof/>
          <w:sz w:val="24"/>
          <w:szCs w:val="24"/>
        </w:rPr>
        <w:t>затем</w:t>
      </w:r>
      <w:r w:rsidRPr="0081382E">
        <w:rPr>
          <w:noProof/>
          <w:sz w:val="24"/>
          <w:szCs w:val="24"/>
        </w:rPr>
        <w:t xml:space="preserve"> соответствующий раздел учебника. В начале практического занятия спросите у преподавателя все то, что вы не поняли. Не зная теоретического материала</w:t>
      </w:r>
      <w:r w:rsidR="009A6058" w:rsidRPr="0081382E">
        <w:rPr>
          <w:noProof/>
          <w:sz w:val="24"/>
          <w:szCs w:val="24"/>
        </w:rPr>
        <w:t>,</w:t>
      </w:r>
      <w:r w:rsidRPr="0081382E">
        <w:rPr>
          <w:noProof/>
          <w:sz w:val="24"/>
          <w:szCs w:val="24"/>
        </w:rPr>
        <w:t xml:space="preserve"> вы не сможете продуктивно решать задачи.</w:t>
      </w:r>
    </w:p>
    <w:p w:rsidR="00266CF0" w:rsidRPr="0081382E" w:rsidRDefault="00266CF0" w:rsidP="00DF7C42">
      <w:pPr>
        <w:ind w:firstLine="709"/>
        <w:jc w:val="both"/>
        <w:rPr>
          <w:noProof/>
          <w:sz w:val="24"/>
          <w:szCs w:val="24"/>
        </w:rPr>
      </w:pPr>
      <w:r w:rsidRPr="0081382E">
        <w:rPr>
          <w:noProof/>
          <w:sz w:val="24"/>
          <w:szCs w:val="24"/>
        </w:rPr>
        <w:t>Если задача предложена для самостоятельного решения, необходимо, по возможности  полнее ознакомиться с методом решения аналогичных задач, просмотреть свои записи решений задач, проводившихся под руководством преподавателя на практических занятиях, а также примеры анализа задач, даваемых в учебниках, сборниках задач.</w:t>
      </w:r>
    </w:p>
    <w:p w:rsidR="00266CF0" w:rsidRPr="0081382E" w:rsidRDefault="00266CF0" w:rsidP="00DF7C42">
      <w:pPr>
        <w:ind w:firstLine="709"/>
        <w:jc w:val="both"/>
        <w:rPr>
          <w:noProof/>
          <w:color w:val="000000"/>
          <w:sz w:val="24"/>
          <w:szCs w:val="24"/>
        </w:rPr>
      </w:pPr>
      <w:r w:rsidRPr="0081382E">
        <w:rPr>
          <w:noProof/>
          <w:color w:val="000000"/>
          <w:sz w:val="24"/>
          <w:szCs w:val="24"/>
        </w:rPr>
        <w:t>На практических занятиях следует учиться вести запись, которая облегчает работу, выявляет и подчеркивает методику расчета, дает возможность легко проверить ход решения и обнару</w:t>
      </w:r>
      <w:r w:rsidRPr="0081382E">
        <w:rPr>
          <w:noProof/>
          <w:color w:val="000000"/>
          <w:sz w:val="24"/>
          <w:szCs w:val="24"/>
        </w:rPr>
        <w:softHyphen/>
        <w:t>жить ошибку. Все записи следует вести с предельной аккуратностью. Конечные результаты каждого этапа работы надо под</w:t>
      </w:r>
      <w:r w:rsidRPr="0081382E">
        <w:rPr>
          <w:noProof/>
          <w:color w:val="000000"/>
          <w:sz w:val="24"/>
          <w:szCs w:val="24"/>
        </w:rPr>
        <w:softHyphen/>
        <w:t>черкивать и выносить на поля.</w:t>
      </w:r>
    </w:p>
    <w:p w:rsidR="00266CF0" w:rsidRPr="0081382E" w:rsidRDefault="00266CF0" w:rsidP="00DF7C42">
      <w:pPr>
        <w:ind w:firstLine="709"/>
        <w:jc w:val="both"/>
        <w:rPr>
          <w:noProof/>
          <w:sz w:val="24"/>
          <w:szCs w:val="24"/>
        </w:rPr>
      </w:pPr>
      <w:r w:rsidRPr="0081382E">
        <w:rPr>
          <w:noProof/>
          <w:sz w:val="24"/>
          <w:szCs w:val="24"/>
        </w:rPr>
        <w:t>Все вычисления рекомендуется делать в той же тетради, в которой ведется решение. Запись на клочках, на отдельных листах затрудняет проверку расчетов.</w:t>
      </w:r>
    </w:p>
    <w:p w:rsidR="00266CF0" w:rsidRPr="0081382E" w:rsidRDefault="00266CF0" w:rsidP="00DF7C42">
      <w:pPr>
        <w:ind w:firstLine="709"/>
        <w:jc w:val="both"/>
        <w:rPr>
          <w:noProof/>
          <w:sz w:val="24"/>
          <w:szCs w:val="24"/>
        </w:rPr>
      </w:pPr>
      <w:r w:rsidRPr="0081382E">
        <w:rPr>
          <w:noProof/>
          <w:sz w:val="24"/>
          <w:szCs w:val="24"/>
        </w:rPr>
        <w:t>Необходимо овладеть навыками графического представления изучаемого материала. Чертеж, график, диаграмма – наглядный, экономный и интернациональ</w:t>
      </w:r>
      <w:r w:rsidRPr="0081382E">
        <w:rPr>
          <w:noProof/>
          <w:sz w:val="24"/>
          <w:szCs w:val="24"/>
        </w:rPr>
        <w:softHyphen/>
        <w:t xml:space="preserve">ный язык науки и техники. Графическое изображение показывает ход решения сложных задач и </w:t>
      </w:r>
      <w:r w:rsidR="00353D74">
        <w:rPr>
          <w:noProof/>
          <w:sz w:val="24"/>
          <w:szCs w:val="24"/>
        </w:rPr>
        <w:t>способствует</w:t>
      </w:r>
      <w:r w:rsidRPr="0081382E">
        <w:rPr>
          <w:noProof/>
          <w:sz w:val="24"/>
          <w:szCs w:val="24"/>
        </w:rPr>
        <w:t xml:space="preserve"> его запоминанию.</w:t>
      </w:r>
    </w:p>
    <w:p w:rsidR="00E443F5" w:rsidRPr="0081382E" w:rsidRDefault="00E443F5" w:rsidP="00DF7C42">
      <w:pPr>
        <w:ind w:firstLine="709"/>
        <w:jc w:val="both"/>
        <w:rPr>
          <w:noProof/>
          <w:sz w:val="24"/>
          <w:szCs w:val="24"/>
        </w:rPr>
      </w:pPr>
      <w:r w:rsidRPr="0081382E">
        <w:rPr>
          <w:noProof/>
          <w:sz w:val="24"/>
          <w:szCs w:val="24"/>
        </w:rPr>
        <w:t>Не забывайте выполнять домашнее задание. Это поможет закрепить навыки решения задач.</w:t>
      </w:r>
    </w:p>
    <w:p w:rsidR="00167B50" w:rsidRPr="00167B50" w:rsidRDefault="00167B50" w:rsidP="00167B50">
      <w:pPr>
        <w:ind w:firstLine="709"/>
        <w:jc w:val="both"/>
        <w:rPr>
          <w:noProof/>
          <w:sz w:val="24"/>
          <w:szCs w:val="24"/>
        </w:rPr>
      </w:pPr>
      <w:r w:rsidRPr="00167B50">
        <w:rPr>
          <w:noProof/>
          <w:sz w:val="24"/>
          <w:szCs w:val="24"/>
        </w:rPr>
        <w:t>При подготовке к</w:t>
      </w:r>
      <w:r w:rsidRPr="0081382E">
        <w:rPr>
          <w:noProof/>
          <w:sz w:val="24"/>
          <w:szCs w:val="24"/>
        </w:rPr>
        <w:t xml:space="preserve"> устному или </w:t>
      </w:r>
      <w:r w:rsidRPr="00167B50">
        <w:rPr>
          <w:noProof/>
          <w:sz w:val="24"/>
          <w:szCs w:val="24"/>
        </w:rPr>
        <w:t>письменному опросу студент должен внимательно изучить материалы лекции, а также</w:t>
      </w:r>
      <w:r w:rsidRPr="0081382E">
        <w:rPr>
          <w:noProof/>
          <w:sz w:val="24"/>
          <w:szCs w:val="24"/>
        </w:rPr>
        <w:t xml:space="preserve"> </w:t>
      </w:r>
      <w:r w:rsidRPr="00167B50">
        <w:rPr>
          <w:noProof/>
          <w:sz w:val="24"/>
          <w:szCs w:val="24"/>
        </w:rPr>
        <w:t>дополнительные материалы по заявленной теме. При изучении материала студент должен</w:t>
      </w:r>
      <w:r w:rsidRPr="0081382E">
        <w:rPr>
          <w:noProof/>
          <w:sz w:val="24"/>
          <w:szCs w:val="24"/>
        </w:rPr>
        <w:t xml:space="preserve"> </w:t>
      </w:r>
      <w:r w:rsidRPr="00167B50">
        <w:rPr>
          <w:noProof/>
          <w:sz w:val="24"/>
          <w:szCs w:val="24"/>
        </w:rPr>
        <w:t>убедиться, что хорошо понимает основную терминологию темы, умеет ее использовать в</w:t>
      </w:r>
      <w:r w:rsidRPr="0081382E">
        <w:rPr>
          <w:noProof/>
          <w:sz w:val="24"/>
          <w:szCs w:val="24"/>
        </w:rPr>
        <w:t xml:space="preserve"> </w:t>
      </w:r>
      <w:r w:rsidRPr="00167B50">
        <w:rPr>
          <w:noProof/>
          <w:sz w:val="24"/>
          <w:szCs w:val="24"/>
        </w:rPr>
        <w:t>нужном контексте. Желательно составить краткий конспект ответа на предполагаемые</w:t>
      </w:r>
      <w:r w:rsidRPr="0081382E">
        <w:rPr>
          <w:noProof/>
          <w:sz w:val="24"/>
          <w:szCs w:val="24"/>
        </w:rPr>
        <w:t xml:space="preserve"> </w:t>
      </w:r>
      <w:r w:rsidRPr="00167B50">
        <w:rPr>
          <w:noProof/>
          <w:sz w:val="24"/>
          <w:szCs w:val="24"/>
        </w:rPr>
        <w:t>вопросы, чтобы убедиться в том, что студент владеет материалом и</w:t>
      </w:r>
      <w:r w:rsidRPr="0081382E">
        <w:rPr>
          <w:noProof/>
          <w:sz w:val="24"/>
          <w:szCs w:val="24"/>
        </w:rPr>
        <w:t xml:space="preserve"> </w:t>
      </w:r>
      <w:r w:rsidRPr="00167B50">
        <w:rPr>
          <w:noProof/>
          <w:sz w:val="24"/>
          <w:szCs w:val="24"/>
        </w:rPr>
        <w:t>может аргументирован</w:t>
      </w:r>
      <w:r w:rsidR="00FE01F6" w:rsidRPr="0081382E">
        <w:rPr>
          <w:noProof/>
          <w:sz w:val="24"/>
          <w:szCs w:val="24"/>
        </w:rPr>
        <w:t>н</w:t>
      </w:r>
      <w:r w:rsidRPr="00167B50">
        <w:rPr>
          <w:noProof/>
          <w:sz w:val="24"/>
          <w:szCs w:val="24"/>
        </w:rPr>
        <w:t>о, логично и грамотно письменно</w:t>
      </w:r>
      <w:r w:rsidRPr="0081382E">
        <w:rPr>
          <w:noProof/>
          <w:sz w:val="24"/>
          <w:szCs w:val="24"/>
        </w:rPr>
        <w:t xml:space="preserve"> или устно</w:t>
      </w:r>
      <w:r w:rsidRPr="00167B50">
        <w:rPr>
          <w:noProof/>
          <w:sz w:val="24"/>
          <w:szCs w:val="24"/>
        </w:rPr>
        <w:t xml:space="preserve"> изложить ответ на вопрос.</w:t>
      </w:r>
    </w:p>
    <w:p w:rsidR="00FE01F6" w:rsidRPr="00FE01F6" w:rsidRDefault="00FE01F6" w:rsidP="00FE01F6">
      <w:pPr>
        <w:ind w:firstLine="709"/>
        <w:jc w:val="both"/>
        <w:rPr>
          <w:noProof/>
          <w:sz w:val="24"/>
          <w:szCs w:val="24"/>
        </w:rPr>
      </w:pPr>
      <w:r w:rsidRPr="00FE01F6">
        <w:rPr>
          <w:noProof/>
          <w:sz w:val="24"/>
          <w:szCs w:val="24"/>
        </w:rPr>
        <w:t>Тесты – это вопросы или задания, предусматривающие конкретный, краткий, четкий ответ</w:t>
      </w:r>
      <w:r w:rsidRPr="0081382E">
        <w:rPr>
          <w:noProof/>
          <w:sz w:val="24"/>
          <w:szCs w:val="24"/>
        </w:rPr>
        <w:t xml:space="preserve"> </w:t>
      </w:r>
      <w:r w:rsidRPr="00FE01F6">
        <w:rPr>
          <w:noProof/>
          <w:sz w:val="24"/>
          <w:szCs w:val="24"/>
        </w:rPr>
        <w:t>на имеющиеся эталоны ответов.</w:t>
      </w:r>
    </w:p>
    <w:p w:rsidR="00FE01F6" w:rsidRPr="00FE01F6" w:rsidRDefault="00FE01F6" w:rsidP="00FE01F6">
      <w:pPr>
        <w:ind w:firstLine="709"/>
        <w:jc w:val="both"/>
        <w:rPr>
          <w:noProof/>
          <w:sz w:val="24"/>
          <w:szCs w:val="24"/>
        </w:rPr>
      </w:pPr>
      <w:r w:rsidRPr="00FE01F6">
        <w:rPr>
          <w:noProof/>
          <w:sz w:val="24"/>
          <w:szCs w:val="24"/>
        </w:rPr>
        <w:t>При самостоятельной подготовке к тестированию студенту необходимо:</w:t>
      </w:r>
    </w:p>
    <w:p w:rsidR="00FE01F6" w:rsidRPr="00FE01F6" w:rsidRDefault="00E65C54" w:rsidP="00FE01F6">
      <w:pPr>
        <w:ind w:firstLine="709"/>
        <w:jc w:val="both"/>
        <w:rPr>
          <w:noProof/>
          <w:sz w:val="24"/>
          <w:szCs w:val="24"/>
        </w:rPr>
      </w:pPr>
      <w:r w:rsidRPr="0081382E">
        <w:rPr>
          <w:noProof/>
          <w:sz w:val="24"/>
          <w:szCs w:val="24"/>
        </w:rPr>
        <w:t>-</w:t>
      </w:r>
      <w:r w:rsidR="00FE01F6" w:rsidRPr="00FE01F6">
        <w:rPr>
          <w:noProof/>
          <w:sz w:val="24"/>
          <w:szCs w:val="24"/>
        </w:rPr>
        <w:t xml:space="preserve"> </w:t>
      </w:r>
      <w:r w:rsidR="00FE01F6" w:rsidRPr="0081382E">
        <w:rPr>
          <w:noProof/>
          <w:sz w:val="24"/>
          <w:szCs w:val="24"/>
        </w:rPr>
        <w:t>П</w:t>
      </w:r>
      <w:r w:rsidR="00FE01F6" w:rsidRPr="00FE01F6">
        <w:rPr>
          <w:noProof/>
          <w:sz w:val="24"/>
          <w:szCs w:val="24"/>
        </w:rPr>
        <w:t>роработа</w:t>
      </w:r>
      <w:r w:rsidR="00FE01F6" w:rsidRPr="0081382E">
        <w:rPr>
          <w:noProof/>
          <w:sz w:val="24"/>
          <w:szCs w:val="24"/>
        </w:rPr>
        <w:t>ть</w:t>
      </w:r>
      <w:r w:rsidR="00FE01F6" w:rsidRPr="00FE01F6">
        <w:rPr>
          <w:noProof/>
          <w:sz w:val="24"/>
          <w:szCs w:val="24"/>
        </w:rPr>
        <w:t xml:space="preserve"> информационный материал по</w:t>
      </w:r>
      <w:r w:rsidR="00FE01F6" w:rsidRPr="0081382E">
        <w:rPr>
          <w:noProof/>
          <w:sz w:val="24"/>
          <w:szCs w:val="24"/>
        </w:rPr>
        <w:t xml:space="preserve"> </w:t>
      </w:r>
      <w:r w:rsidR="00FE01F6" w:rsidRPr="00FE01F6">
        <w:rPr>
          <w:noProof/>
          <w:sz w:val="24"/>
          <w:szCs w:val="24"/>
        </w:rPr>
        <w:t>дисциплине.</w:t>
      </w:r>
    </w:p>
    <w:p w:rsidR="00FE01F6" w:rsidRPr="0081382E" w:rsidRDefault="00E65C54" w:rsidP="00E65C54">
      <w:pPr>
        <w:ind w:firstLine="709"/>
        <w:jc w:val="both"/>
        <w:rPr>
          <w:noProof/>
          <w:sz w:val="24"/>
          <w:szCs w:val="24"/>
        </w:rPr>
      </w:pPr>
      <w:r w:rsidRPr="0081382E">
        <w:rPr>
          <w:noProof/>
          <w:sz w:val="24"/>
          <w:szCs w:val="24"/>
        </w:rPr>
        <w:t>-</w:t>
      </w:r>
      <w:r w:rsidR="00FE01F6" w:rsidRPr="00FE01F6">
        <w:rPr>
          <w:noProof/>
          <w:sz w:val="24"/>
          <w:szCs w:val="24"/>
        </w:rPr>
        <w:t xml:space="preserve"> </w:t>
      </w:r>
      <w:r w:rsidR="00FE01F6" w:rsidRPr="0081382E">
        <w:rPr>
          <w:noProof/>
          <w:sz w:val="24"/>
          <w:szCs w:val="24"/>
        </w:rPr>
        <w:t>В</w:t>
      </w:r>
      <w:r w:rsidR="00FE01F6" w:rsidRPr="00FE01F6">
        <w:rPr>
          <w:noProof/>
          <w:sz w:val="24"/>
          <w:szCs w:val="24"/>
        </w:rPr>
        <w:t>ыяснит</w:t>
      </w:r>
      <w:r w:rsidR="00FE01F6" w:rsidRPr="0081382E">
        <w:rPr>
          <w:noProof/>
          <w:sz w:val="24"/>
          <w:szCs w:val="24"/>
        </w:rPr>
        <w:t>ь</w:t>
      </w:r>
      <w:r w:rsidR="00FE01F6" w:rsidRPr="00FE01F6">
        <w:rPr>
          <w:noProof/>
          <w:sz w:val="24"/>
          <w:szCs w:val="24"/>
        </w:rPr>
        <w:t xml:space="preserve"> вс</w:t>
      </w:r>
      <w:r w:rsidRPr="0081382E">
        <w:rPr>
          <w:noProof/>
          <w:sz w:val="24"/>
          <w:szCs w:val="24"/>
        </w:rPr>
        <w:t>е условия тестирования заранее (ск</w:t>
      </w:r>
      <w:r w:rsidR="00FE01F6" w:rsidRPr="00FE01F6">
        <w:rPr>
          <w:noProof/>
          <w:sz w:val="24"/>
          <w:szCs w:val="24"/>
        </w:rPr>
        <w:t>олько</w:t>
      </w:r>
      <w:r w:rsidRPr="0081382E">
        <w:rPr>
          <w:noProof/>
          <w:sz w:val="24"/>
          <w:szCs w:val="24"/>
        </w:rPr>
        <w:t xml:space="preserve"> </w:t>
      </w:r>
      <w:r w:rsidR="00FE01F6" w:rsidRPr="00FE01F6">
        <w:rPr>
          <w:noProof/>
          <w:sz w:val="24"/>
          <w:szCs w:val="24"/>
        </w:rPr>
        <w:t>тестов будет предложено, сколько времени отводится на тестирование, какова система</w:t>
      </w:r>
      <w:r w:rsidRPr="0081382E">
        <w:rPr>
          <w:noProof/>
          <w:sz w:val="24"/>
          <w:szCs w:val="24"/>
        </w:rPr>
        <w:t xml:space="preserve"> </w:t>
      </w:r>
      <w:r w:rsidR="00FE01F6" w:rsidRPr="00FE01F6">
        <w:rPr>
          <w:noProof/>
          <w:sz w:val="24"/>
          <w:szCs w:val="24"/>
        </w:rPr>
        <w:t>оценки результатов и т.д.</w:t>
      </w:r>
      <w:r w:rsidRPr="0081382E">
        <w:rPr>
          <w:noProof/>
          <w:sz w:val="24"/>
          <w:szCs w:val="24"/>
        </w:rPr>
        <w:t>).</w:t>
      </w:r>
    </w:p>
    <w:p w:rsidR="00E65C54" w:rsidRPr="00FE01F6" w:rsidRDefault="00E65C54" w:rsidP="00E65C54">
      <w:pPr>
        <w:ind w:firstLine="709"/>
        <w:jc w:val="both"/>
        <w:rPr>
          <w:noProof/>
          <w:sz w:val="24"/>
          <w:szCs w:val="24"/>
        </w:rPr>
      </w:pPr>
      <w:r w:rsidRPr="0081382E">
        <w:rPr>
          <w:noProof/>
          <w:sz w:val="24"/>
          <w:szCs w:val="24"/>
        </w:rPr>
        <w:t xml:space="preserve">При работе с тестами </w:t>
      </w:r>
      <w:r w:rsidR="003A52E8" w:rsidRPr="0081382E">
        <w:rPr>
          <w:noProof/>
          <w:sz w:val="24"/>
          <w:szCs w:val="24"/>
        </w:rPr>
        <w:t>следует</w:t>
      </w:r>
      <w:r w:rsidRPr="0081382E">
        <w:rPr>
          <w:noProof/>
          <w:sz w:val="24"/>
          <w:szCs w:val="24"/>
        </w:rPr>
        <w:t>:</w:t>
      </w:r>
    </w:p>
    <w:p w:rsidR="00E65C54" w:rsidRPr="0081382E" w:rsidRDefault="00E65C54" w:rsidP="00E65C54">
      <w:pPr>
        <w:ind w:firstLine="709"/>
        <w:jc w:val="both"/>
        <w:rPr>
          <w:noProof/>
          <w:sz w:val="24"/>
          <w:szCs w:val="24"/>
        </w:rPr>
      </w:pPr>
      <w:r w:rsidRPr="0081382E">
        <w:rPr>
          <w:noProof/>
          <w:sz w:val="24"/>
          <w:szCs w:val="24"/>
        </w:rPr>
        <w:t>-</w:t>
      </w:r>
      <w:r w:rsidR="00FE01F6" w:rsidRPr="00FE01F6">
        <w:rPr>
          <w:noProof/>
          <w:sz w:val="24"/>
          <w:szCs w:val="24"/>
        </w:rPr>
        <w:t xml:space="preserve"> </w:t>
      </w:r>
      <w:r w:rsidRPr="0081382E">
        <w:rPr>
          <w:noProof/>
          <w:sz w:val="24"/>
          <w:szCs w:val="24"/>
        </w:rPr>
        <w:t>В</w:t>
      </w:r>
      <w:r w:rsidR="00FE01F6" w:rsidRPr="00FE01F6">
        <w:rPr>
          <w:noProof/>
          <w:sz w:val="24"/>
          <w:szCs w:val="24"/>
        </w:rPr>
        <w:t>нимательно и до конца проч</w:t>
      </w:r>
      <w:r w:rsidRPr="0081382E">
        <w:rPr>
          <w:noProof/>
          <w:sz w:val="24"/>
          <w:szCs w:val="24"/>
        </w:rPr>
        <w:t>итать</w:t>
      </w:r>
      <w:r w:rsidR="00FE01F6" w:rsidRPr="00FE01F6">
        <w:rPr>
          <w:noProof/>
          <w:sz w:val="24"/>
          <w:szCs w:val="24"/>
        </w:rPr>
        <w:t xml:space="preserve"> вопрос и</w:t>
      </w:r>
      <w:r w:rsidRPr="0081382E">
        <w:rPr>
          <w:noProof/>
          <w:sz w:val="24"/>
          <w:szCs w:val="24"/>
        </w:rPr>
        <w:t xml:space="preserve"> </w:t>
      </w:r>
      <w:r w:rsidR="00FE01F6" w:rsidRPr="00FE01F6">
        <w:rPr>
          <w:noProof/>
          <w:sz w:val="24"/>
          <w:szCs w:val="24"/>
        </w:rPr>
        <w:t>предлагаемые варианты ответов. Выбр</w:t>
      </w:r>
      <w:r w:rsidRPr="0081382E">
        <w:rPr>
          <w:noProof/>
          <w:sz w:val="24"/>
          <w:szCs w:val="24"/>
        </w:rPr>
        <w:t>ать</w:t>
      </w:r>
      <w:r w:rsidR="00FE01F6" w:rsidRPr="00FE01F6">
        <w:rPr>
          <w:noProof/>
          <w:sz w:val="24"/>
          <w:szCs w:val="24"/>
        </w:rPr>
        <w:t xml:space="preserve"> правильные </w:t>
      </w:r>
      <w:r w:rsidRPr="0081382E">
        <w:rPr>
          <w:noProof/>
          <w:sz w:val="24"/>
          <w:szCs w:val="24"/>
        </w:rPr>
        <w:t>ответы</w:t>
      </w:r>
      <w:r w:rsidR="00FE01F6" w:rsidRPr="00FE01F6">
        <w:rPr>
          <w:noProof/>
          <w:sz w:val="24"/>
          <w:szCs w:val="24"/>
        </w:rPr>
        <w:t xml:space="preserve">(их может быть несколько). </w:t>
      </w:r>
    </w:p>
    <w:p w:rsidR="00FE01F6" w:rsidRPr="00FE01F6" w:rsidRDefault="00E65C54" w:rsidP="00E65C54">
      <w:pPr>
        <w:ind w:firstLine="709"/>
        <w:jc w:val="both"/>
        <w:rPr>
          <w:noProof/>
          <w:sz w:val="24"/>
          <w:szCs w:val="24"/>
        </w:rPr>
      </w:pPr>
      <w:r w:rsidRPr="0081382E">
        <w:rPr>
          <w:noProof/>
          <w:sz w:val="24"/>
          <w:szCs w:val="24"/>
        </w:rPr>
        <w:t xml:space="preserve">- Не тратить много времени на </w:t>
      </w:r>
      <w:r w:rsidR="00353D74">
        <w:rPr>
          <w:noProof/>
          <w:sz w:val="24"/>
          <w:szCs w:val="24"/>
        </w:rPr>
        <w:t xml:space="preserve">особо </w:t>
      </w:r>
      <w:r w:rsidRPr="0081382E">
        <w:rPr>
          <w:noProof/>
          <w:sz w:val="24"/>
          <w:szCs w:val="24"/>
        </w:rPr>
        <w:t>трудны</w:t>
      </w:r>
      <w:r w:rsidR="00353D74">
        <w:rPr>
          <w:noProof/>
          <w:sz w:val="24"/>
          <w:szCs w:val="24"/>
        </w:rPr>
        <w:t>е</w:t>
      </w:r>
      <w:r w:rsidRPr="0081382E">
        <w:rPr>
          <w:noProof/>
          <w:sz w:val="24"/>
          <w:szCs w:val="24"/>
        </w:rPr>
        <w:t xml:space="preserve"> вопрос</w:t>
      </w:r>
      <w:r w:rsidR="00353D74">
        <w:rPr>
          <w:noProof/>
          <w:sz w:val="24"/>
          <w:szCs w:val="24"/>
        </w:rPr>
        <w:t>ы</w:t>
      </w:r>
      <w:r w:rsidRPr="0081382E">
        <w:rPr>
          <w:noProof/>
          <w:sz w:val="24"/>
          <w:szCs w:val="24"/>
        </w:rPr>
        <w:t>, лучше вернуться к н</w:t>
      </w:r>
      <w:r w:rsidR="00353D74">
        <w:rPr>
          <w:noProof/>
          <w:sz w:val="24"/>
          <w:szCs w:val="24"/>
        </w:rPr>
        <w:t>им</w:t>
      </w:r>
      <w:r w:rsidRPr="0081382E">
        <w:rPr>
          <w:noProof/>
          <w:sz w:val="24"/>
          <w:szCs w:val="24"/>
        </w:rPr>
        <w:t xml:space="preserve"> в конце.</w:t>
      </w:r>
      <w:r w:rsidR="00FE01F6" w:rsidRPr="00FE01F6">
        <w:rPr>
          <w:noProof/>
          <w:sz w:val="24"/>
          <w:szCs w:val="24"/>
        </w:rPr>
        <w:t xml:space="preserve"> </w:t>
      </w:r>
    </w:p>
    <w:p w:rsidR="00FE01F6" w:rsidRPr="00FE01F6" w:rsidRDefault="00E65C54" w:rsidP="00E65C54">
      <w:pPr>
        <w:ind w:firstLine="709"/>
        <w:jc w:val="both"/>
        <w:rPr>
          <w:noProof/>
          <w:sz w:val="24"/>
          <w:szCs w:val="24"/>
        </w:rPr>
      </w:pPr>
      <w:r w:rsidRPr="0081382E">
        <w:rPr>
          <w:noProof/>
          <w:sz w:val="24"/>
          <w:szCs w:val="24"/>
        </w:rPr>
        <w:t>- О</w:t>
      </w:r>
      <w:r w:rsidR="00FE01F6" w:rsidRPr="00FE01F6">
        <w:rPr>
          <w:noProof/>
          <w:sz w:val="24"/>
          <w:szCs w:val="24"/>
        </w:rPr>
        <w:t>бязательно остав</w:t>
      </w:r>
      <w:r w:rsidRPr="0081382E">
        <w:rPr>
          <w:noProof/>
          <w:sz w:val="24"/>
          <w:szCs w:val="24"/>
        </w:rPr>
        <w:t>ить</w:t>
      </w:r>
      <w:r w:rsidR="00FE01F6" w:rsidRPr="00FE01F6">
        <w:rPr>
          <w:noProof/>
          <w:sz w:val="24"/>
          <w:szCs w:val="24"/>
        </w:rPr>
        <w:t xml:space="preserve"> время для проверки ответов, чтобы избежать механических</w:t>
      </w:r>
      <w:r w:rsidRPr="0081382E">
        <w:rPr>
          <w:noProof/>
          <w:sz w:val="24"/>
          <w:szCs w:val="24"/>
        </w:rPr>
        <w:t xml:space="preserve"> </w:t>
      </w:r>
      <w:r w:rsidR="00FE01F6" w:rsidRPr="00FE01F6">
        <w:rPr>
          <w:noProof/>
          <w:sz w:val="24"/>
          <w:szCs w:val="24"/>
        </w:rPr>
        <w:t>ошибок.</w:t>
      </w:r>
    </w:p>
    <w:p w:rsidR="00167B50" w:rsidRPr="00167B50" w:rsidRDefault="00167B50" w:rsidP="00167B50">
      <w:pPr>
        <w:ind w:firstLine="709"/>
        <w:jc w:val="both"/>
        <w:rPr>
          <w:noProof/>
          <w:sz w:val="24"/>
          <w:szCs w:val="24"/>
        </w:rPr>
      </w:pPr>
    </w:p>
    <w:p w:rsidR="00266CF0" w:rsidRPr="0081382E" w:rsidRDefault="00E443F5" w:rsidP="00DF7C42">
      <w:pPr>
        <w:ind w:firstLine="709"/>
        <w:jc w:val="center"/>
        <w:rPr>
          <w:b/>
          <w:noProof/>
          <w:sz w:val="24"/>
          <w:szCs w:val="24"/>
        </w:rPr>
      </w:pPr>
      <w:r w:rsidRPr="0081382E">
        <w:rPr>
          <w:b/>
          <w:noProof/>
          <w:sz w:val="24"/>
          <w:szCs w:val="24"/>
        </w:rPr>
        <w:t>Самостоятельная работа</w:t>
      </w:r>
    </w:p>
    <w:p w:rsidR="00E443F5" w:rsidRPr="0081382E" w:rsidRDefault="00E443F5" w:rsidP="00DF7C42">
      <w:pPr>
        <w:ind w:firstLine="709"/>
        <w:jc w:val="center"/>
        <w:rPr>
          <w:b/>
          <w:i/>
          <w:noProof/>
          <w:sz w:val="24"/>
          <w:szCs w:val="24"/>
        </w:rPr>
      </w:pPr>
    </w:p>
    <w:p w:rsidR="004E10AD" w:rsidRPr="004E10AD" w:rsidRDefault="004E10AD" w:rsidP="004E10AD">
      <w:pPr>
        <w:pStyle w:val="ReportMain"/>
        <w:suppressAutoHyphens/>
        <w:ind w:firstLine="709"/>
        <w:jc w:val="both"/>
      </w:pPr>
      <w:r w:rsidRPr="004E10AD">
        <w:t>Цель самостоятельной работы студента – осмысленно и самостоятельно работать</w:t>
      </w:r>
      <w:r>
        <w:t xml:space="preserve"> </w:t>
      </w:r>
      <w:r w:rsidRPr="004E10AD">
        <w:t>сначала с учебным материалом, затем с научной информацией, заложить основы</w:t>
      </w:r>
      <w:r>
        <w:t xml:space="preserve"> </w:t>
      </w:r>
      <w:r w:rsidRPr="004E10AD">
        <w:t>самоорганизации и самовоспитания с тем, чтобы привить умение в дальнейшем</w:t>
      </w:r>
      <w:r>
        <w:t xml:space="preserve"> </w:t>
      </w:r>
      <w:r w:rsidRPr="004E10AD">
        <w:t>непрерывно повышать свою профессиональную квалификацию.</w:t>
      </w:r>
    </w:p>
    <w:p w:rsidR="00706C91" w:rsidRDefault="00706C91" w:rsidP="0081382E">
      <w:pPr>
        <w:pStyle w:val="ReportMain"/>
        <w:suppressAutoHyphens/>
        <w:ind w:firstLine="709"/>
        <w:jc w:val="both"/>
        <w:rPr>
          <w:szCs w:val="24"/>
        </w:rPr>
      </w:pPr>
      <w:r w:rsidRPr="0081382E">
        <w:rPr>
          <w:noProof/>
          <w:szCs w:val="24"/>
        </w:rPr>
        <w:t>Само</w:t>
      </w:r>
      <w:r w:rsidR="00AC1137" w:rsidRPr="0081382E">
        <w:rPr>
          <w:noProof/>
          <w:szCs w:val="24"/>
        </w:rPr>
        <w:t>с</w:t>
      </w:r>
      <w:r w:rsidRPr="0081382E">
        <w:rPr>
          <w:noProof/>
          <w:szCs w:val="24"/>
        </w:rPr>
        <w:t>тоятельная работа студентов</w:t>
      </w:r>
      <w:r w:rsidR="0081382E" w:rsidRPr="0081382E">
        <w:rPr>
          <w:noProof/>
          <w:szCs w:val="24"/>
        </w:rPr>
        <w:t xml:space="preserve"> </w:t>
      </w:r>
      <w:r w:rsidRPr="0081382E">
        <w:rPr>
          <w:noProof/>
          <w:szCs w:val="24"/>
        </w:rPr>
        <w:t xml:space="preserve">включает в себя </w:t>
      </w:r>
      <w:r w:rsidR="0081382E" w:rsidRPr="0081382E">
        <w:t>самостоятельное изучение разделов дисциплины, если это предусмотрено рабочей программой</w:t>
      </w:r>
      <w:r w:rsidR="0081382E">
        <w:t>,</w:t>
      </w:r>
      <w:r w:rsidR="0081382E" w:rsidRPr="0081382E">
        <w:t xml:space="preserve"> и</w:t>
      </w:r>
      <w:r w:rsidR="00AC1137" w:rsidRPr="0081382E">
        <w:t xml:space="preserve"> самоподготовку</w:t>
      </w:r>
      <w:r w:rsidR="0081382E" w:rsidRPr="0081382E">
        <w:t xml:space="preserve">: </w:t>
      </w:r>
      <w:r w:rsidR="00AC1137" w:rsidRPr="0081382E">
        <w:t>проработк</w:t>
      </w:r>
      <w:r w:rsidR="0081382E" w:rsidRPr="0081382E">
        <w:t>у</w:t>
      </w:r>
      <w:r w:rsidR="00AC1137" w:rsidRPr="0081382E">
        <w:t xml:space="preserve"> и повторение лекционного материала и материала учебников и учебных пособий;</w:t>
      </w:r>
      <w:r w:rsidR="0081382E" w:rsidRPr="0081382E">
        <w:t xml:space="preserve"> </w:t>
      </w:r>
      <w:r w:rsidR="00AC1137" w:rsidRPr="0081382E">
        <w:t>подготовк</w:t>
      </w:r>
      <w:r w:rsidR="0081382E" w:rsidRPr="0081382E">
        <w:t>у</w:t>
      </w:r>
      <w:r w:rsidR="00AC1137" w:rsidRPr="0081382E">
        <w:t xml:space="preserve"> к практическим занятиям</w:t>
      </w:r>
      <w:r w:rsidR="00AC1137" w:rsidRPr="0081382E">
        <w:rPr>
          <w:szCs w:val="24"/>
        </w:rPr>
        <w:t>; подготовк</w:t>
      </w:r>
      <w:r w:rsidR="0081382E" w:rsidRPr="0081382E">
        <w:rPr>
          <w:szCs w:val="24"/>
        </w:rPr>
        <w:t>у</w:t>
      </w:r>
      <w:r w:rsidR="00AC1137" w:rsidRPr="0081382E">
        <w:rPr>
          <w:szCs w:val="24"/>
        </w:rPr>
        <w:t xml:space="preserve"> к рубежному контролю, зачету, экзамену.</w:t>
      </w:r>
    </w:p>
    <w:p w:rsidR="00353D74" w:rsidRPr="0081382E" w:rsidRDefault="00353D74" w:rsidP="0081382E">
      <w:pPr>
        <w:pStyle w:val="ReportMain"/>
        <w:suppressAutoHyphens/>
        <w:ind w:firstLine="709"/>
        <w:jc w:val="both"/>
        <w:rPr>
          <w:szCs w:val="24"/>
        </w:rPr>
      </w:pPr>
      <w:r w:rsidRPr="0081382E">
        <w:rPr>
          <w:szCs w:val="24"/>
        </w:rPr>
        <w:t xml:space="preserve">Главное правило при выборе вами учебника - доступность его языка для </w:t>
      </w:r>
      <w:r>
        <w:rPr>
          <w:szCs w:val="24"/>
        </w:rPr>
        <w:t>студента</w:t>
      </w:r>
      <w:r w:rsidRPr="0081382E">
        <w:rPr>
          <w:szCs w:val="24"/>
        </w:rPr>
        <w:t xml:space="preserve">. </w:t>
      </w:r>
      <w:r w:rsidRPr="0081382E">
        <w:rPr>
          <w:color w:val="000000"/>
          <w:szCs w:val="24"/>
        </w:rPr>
        <w:t>Поэтому</w:t>
      </w:r>
      <w:r w:rsidRPr="0081382E">
        <w:rPr>
          <w:noProof/>
          <w:color w:val="000000"/>
          <w:szCs w:val="24"/>
        </w:rPr>
        <w:t xml:space="preserve"> у </w:t>
      </w:r>
      <w:r>
        <w:rPr>
          <w:noProof/>
          <w:color w:val="000000"/>
          <w:szCs w:val="24"/>
        </w:rPr>
        <w:t>студента</w:t>
      </w:r>
      <w:r w:rsidRPr="0081382E">
        <w:rPr>
          <w:noProof/>
          <w:color w:val="000000"/>
          <w:szCs w:val="24"/>
        </w:rPr>
        <w:t xml:space="preserve"> может быть в работе несколько учебников.</w:t>
      </w:r>
      <w:r w:rsidRPr="0081382E">
        <w:rPr>
          <w:noProof/>
          <w:color w:val="FF0000"/>
          <w:szCs w:val="24"/>
        </w:rPr>
        <w:t xml:space="preserve"> </w:t>
      </w:r>
      <w:r w:rsidRPr="0081382E">
        <w:rPr>
          <w:noProof/>
          <w:szCs w:val="24"/>
        </w:rPr>
        <w:t>Один обязательный, рекомендованный преподавателем, второй понятный лично вам. Второе главное правило, чтобы учебник отражал тематический план дисциплины, предложеный в рабочей программе дисциплины.</w:t>
      </w:r>
    </w:p>
    <w:p w:rsidR="00266CF0" w:rsidRPr="0081382E" w:rsidRDefault="00266CF0" w:rsidP="00DF7C42">
      <w:pPr>
        <w:ind w:firstLine="709"/>
        <w:jc w:val="both"/>
        <w:rPr>
          <w:noProof/>
          <w:sz w:val="24"/>
          <w:szCs w:val="24"/>
        </w:rPr>
      </w:pPr>
      <w:r w:rsidRPr="0081382E">
        <w:rPr>
          <w:noProof/>
          <w:sz w:val="24"/>
          <w:szCs w:val="24"/>
        </w:rPr>
        <w:lastRenderedPageBreak/>
        <w:t>Читая учебник</w:t>
      </w:r>
      <w:r w:rsidR="00AC1137" w:rsidRPr="0081382E">
        <w:rPr>
          <w:noProof/>
          <w:sz w:val="24"/>
          <w:szCs w:val="24"/>
        </w:rPr>
        <w:t xml:space="preserve"> или учебное пособие</w:t>
      </w:r>
      <w:r w:rsidRPr="0081382E">
        <w:rPr>
          <w:noProof/>
          <w:sz w:val="24"/>
          <w:szCs w:val="24"/>
        </w:rPr>
        <w:t>, надо обращать внимание на те положения, которые дают ответы на поставленные вопросы учебной программы, на выделенные слова, предложения, определения, которые выражают главное содержание темы. Необходимо осмыслить содержащиеся в нем факты, примеры, термин</w:t>
      </w:r>
      <w:r w:rsidR="0081382E">
        <w:rPr>
          <w:noProof/>
          <w:sz w:val="24"/>
          <w:szCs w:val="24"/>
        </w:rPr>
        <w:t>ы, понятия</w:t>
      </w:r>
      <w:r w:rsidRPr="0081382E">
        <w:rPr>
          <w:noProof/>
          <w:sz w:val="24"/>
          <w:szCs w:val="24"/>
        </w:rPr>
        <w:t xml:space="preserve"> и вытекающие из них теоретические обобщения (правила, выводы, законы). Наиболее трудные места надо продумать, прочесть еще раз, пока не усвоите их содержание, обязательно рассмотреть рисунки, схемы, таблицы, прочита</w:t>
      </w:r>
      <w:r w:rsidR="0081382E">
        <w:rPr>
          <w:noProof/>
          <w:sz w:val="24"/>
          <w:szCs w:val="24"/>
        </w:rPr>
        <w:t>ть</w:t>
      </w:r>
      <w:r w:rsidRPr="0081382E">
        <w:rPr>
          <w:noProof/>
          <w:sz w:val="24"/>
          <w:szCs w:val="24"/>
        </w:rPr>
        <w:t xml:space="preserve"> подписи и обозначения. Не забыть просмотреть сноски, которые находятся внизу листа (подстрочечник). Усвоив содержание учебного материала, необходимо законспектировать главные положения, выписать определения, факты, цифры. Встретив наиболее трудные для самостоятельного усвоения положения, необходимо уточнить их на консультации у преподавателя.</w:t>
      </w:r>
    </w:p>
    <w:p w:rsidR="00D26A55" w:rsidRDefault="003C2946" w:rsidP="0029575E">
      <w:pPr>
        <w:pStyle w:val="FR2"/>
        <w:spacing w:line="240" w:lineRule="auto"/>
        <w:ind w:firstLine="709"/>
        <w:jc w:val="both"/>
        <w:rPr>
          <w:noProof/>
          <w:sz w:val="24"/>
          <w:szCs w:val="24"/>
        </w:rPr>
      </w:pPr>
      <w:r w:rsidRPr="0081382E">
        <w:rPr>
          <w:noProof/>
          <w:sz w:val="24"/>
          <w:szCs w:val="24"/>
        </w:rPr>
        <w:t xml:space="preserve">Итоговой формой контроля </w:t>
      </w:r>
      <w:r w:rsidR="009A6058" w:rsidRPr="0081382E">
        <w:rPr>
          <w:noProof/>
          <w:sz w:val="24"/>
          <w:szCs w:val="24"/>
        </w:rPr>
        <w:t xml:space="preserve">за семестр </w:t>
      </w:r>
      <w:r w:rsidRPr="0081382E">
        <w:rPr>
          <w:noProof/>
          <w:sz w:val="24"/>
          <w:szCs w:val="24"/>
        </w:rPr>
        <w:t xml:space="preserve">по </w:t>
      </w:r>
      <w:r w:rsidR="0029575E">
        <w:rPr>
          <w:noProof/>
          <w:sz w:val="24"/>
          <w:szCs w:val="24"/>
        </w:rPr>
        <w:t xml:space="preserve">дисциплине </w:t>
      </w:r>
      <w:r w:rsidR="0029575E" w:rsidRPr="002E668F">
        <w:rPr>
          <w:noProof/>
          <w:sz w:val="24"/>
          <w:szCs w:val="24"/>
        </w:rPr>
        <w:t>«</w:t>
      </w:r>
      <w:r w:rsidR="0015166D" w:rsidRPr="0015166D">
        <w:rPr>
          <w:noProof/>
          <w:sz w:val="24"/>
          <w:szCs w:val="24"/>
        </w:rPr>
        <w:t>Термодинамика, статистическая физика и физическая кинетика</w:t>
      </w:r>
      <w:r w:rsidR="0029575E" w:rsidRPr="002E668F">
        <w:rPr>
          <w:noProof/>
          <w:sz w:val="24"/>
          <w:szCs w:val="24"/>
        </w:rPr>
        <w:t>»</w:t>
      </w:r>
      <w:r w:rsidR="0008714A" w:rsidRPr="0081382E">
        <w:rPr>
          <w:noProof/>
          <w:sz w:val="24"/>
          <w:szCs w:val="24"/>
        </w:rPr>
        <w:t xml:space="preserve"> </w:t>
      </w:r>
      <w:r w:rsidRPr="0081382E">
        <w:rPr>
          <w:noProof/>
          <w:sz w:val="24"/>
          <w:szCs w:val="24"/>
        </w:rPr>
        <w:t xml:space="preserve">является </w:t>
      </w:r>
      <w:r w:rsidR="002A3807" w:rsidRPr="002A3807">
        <w:rPr>
          <w:noProof/>
          <w:sz w:val="24"/>
          <w:szCs w:val="24"/>
        </w:rPr>
        <w:t>экзамен</w:t>
      </w:r>
      <w:r w:rsidRPr="0081382E">
        <w:rPr>
          <w:noProof/>
          <w:sz w:val="24"/>
          <w:szCs w:val="24"/>
        </w:rPr>
        <w:t xml:space="preserve">. </w:t>
      </w:r>
      <w:r w:rsidR="0029575E" w:rsidRPr="0081382E">
        <w:rPr>
          <w:noProof/>
          <w:sz w:val="24"/>
          <w:szCs w:val="24"/>
        </w:rPr>
        <w:t>Критерии оценивания ответа студента на зачете или экзамене преподаватель сообщает в начале семестра</w:t>
      </w:r>
      <w:r w:rsidR="0029575E">
        <w:rPr>
          <w:noProof/>
          <w:sz w:val="24"/>
          <w:szCs w:val="24"/>
        </w:rPr>
        <w:t xml:space="preserve">. </w:t>
      </w:r>
    </w:p>
    <w:p w:rsidR="009D4F16" w:rsidRPr="0081382E" w:rsidRDefault="0029575E" w:rsidP="0029575E">
      <w:pPr>
        <w:pStyle w:val="FR2"/>
        <w:spacing w:line="240" w:lineRule="auto"/>
        <w:ind w:firstLine="709"/>
        <w:jc w:val="both"/>
        <w:rPr>
          <w:noProof/>
          <w:sz w:val="24"/>
          <w:szCs w:val="24"/>
        </w:rPr>
      </w:pPr>
      <w:r>
        <w:rPr>
          <w:noProof/>
          <w:sz w:val="24"/>
          <w:szCs w:val="24"/>
        </w:rPr>
        <w:t>При подготовке к экзамену</w:t>
      </w:r>
      <w:r w:rsidR="00AF0500">
        <w:rPr>
          <w:noProof/>
          <w:sz w:val="24"/>
          <w:szCs w:val="24"/>
        </w:rPr>
        <w:t>, зачету или дифференцированному зачету</w:t>
      </w:r>
      <w:r>
        <w:rPr>
          <w:noProof/>
          <w:sz w:val="24"/>
          <w:szCs w:val="24"/>
        </w:rPr>
        <w:t xml:space="preserve"> студенту необходимо придерживаться следующих правил:</w:t>
      </w:r>
      <w:r w:rsidR="009D4F16" w:rsidRPr="0081382E">
        <w:rPr>
          <w:noProof/>
          <w:sz w:val="24"/>
          <w:szCs w:val="24"/>
        </w:rPr>
        <w:t xml:space="preserve"> </w:t>
      </w:r>
    </w:p>
    <w:p w:rsidR="00864E4E" w:rsidRPr="0081382E" w:rsidRDefault="0029575E" w:rsidP="00864E4E">
      <w:pPr>
        <w:ind w:firstLine="709"/>
        <w:jc w:val="both"/>
        <w:rPr>
          <w:noProof/>
          <w:sz w:val="24"/>
          <w:szCs w:val="24"/>
        </w:rPr>
      </w:pPr>
      <w:r>
        <w:rPr>
          <w:noProof/>
          <w:sz w:val="24"/>
          <w:szCs w:val="24"/>
        </w:rPr>
        <w:t xml:space="preserve">- </w:t>
      </w:r>
      <w:r w:rsidR="003C2946" w:rsidRPr="0081382E">
        <w:rPr>
          <w:noProof/>
          <w:sz w:val="24"/>
          <w:szCs w:val="24"/>
        </w:rPr>
        <w:t>Запоминание не должно подменяться заучиванием наизусть, но в ряде случаев и заучивание не может быть заменено запоминанием.</w:t>
      </w:r>
      <w:r>
        <w:rPr>
          <w:noProof/>
          <w:sz w:val="24"/>
          <w:szCs w:val="24"/>
        </w:rPr>
        <w:t xml:space="preserve"> </w:t>
      </w:r>
      <w:r w:rsidR="003C2946" w:rsidRPr="0081382E">
        <w:rPr>
          <w:noProof/>
          <w:sz w:val="24"/>
          <w:szCs w:val="24"/>
        </w:rPr>
        <w:t>Ес</w:t>
      </w:r>
      <w:r w:rsidR="003C2946" w:rsidRPr="0081382E">
        <w:rPr>
          <w:noProof/>
          <w:sz w:val="24"/>
          <w:szCs w:val="24"/>
        </w:rPr>
        <w:softHyphen/>
        <w:t>ли выяснилось, что данный материал следует заучить наизусть, не надо делать этого в один прием. Только первый период заучивания продуктивен, затем внимание постепенно ослабевает, и дальнейшее время будет потеряно.</w:t>
      </w:r>
      <w:r w:rsidR="00864E4E">
        <w:rPr>
          <w:noProof/>
          <w:sz w:val="24"/>
          <w:szCs w:val="24"/>
        </w:rPr>
        <w:t xml:space="preserve"> </w:t>
      </w:r>
      <w:r w:rsidR="00864E4E" w:rsidRPr="0081382E">
        <w:rPr>
          <w:noProof/>
          <w:sz w:val="24"/>
          <w:szCs w:val="24"/>
        </w:rPr>
        <w:t>Полезно в процессе заучивания, время от времени, снова перечитывать все полностью. Следует обращать внимание на связи между смысловыми еденицами. При повторении их каждой в отдельности может образоваться прочная «круговая ассоциация»: последние слова связываются в памяти с первыми словами или началом.</w:t>
      </w:r>
    </w:p>
    <w:p w:rsidR="009428F4" w:rsidRPr="0081382E" w:rsidRDefault="0029575E" w:rsidP="0029575E">
      <w:pPr>
        <w:ind w:firstLine="709"/>
        <w:jc w:val="both"/>
        <w:rPr>
          <w:noProof/>
          <w:sz w:val="24"/>
          <w:szCs w:val="24"/>
        </w:rPr>
      </w:pPr>
      <w:r>
        <w:rPr>
          <w:noProof/>
          <w:sz w:val="24"/>
          <w:szCs w:val="24"/>
        </w:rPr>
        <w:t>-</w:t>
      </w:r>
      <w:r w:rsidR="009428F4" w:rsidRPr="0081382E">
        <w:rPr>
          <w:noProof/>
          <w:sz w:val="24"/>
          <w:szCs w:val="24"/>
        </w:rPr>
        <w:t xml:space="preserve"> Повторение – важнейшее звено всякого учебного процес</w:t>
      </w:r>
      <w:r w:rsidR="009428F4" w:rsidRPr="0081382E">
        <w:rPr>
          <w:noProof/>
          <w:sz w:val="24"/>
          <w:szCs w:val="24"/>
        </w:rPr>
        <w:softHyphen/>
        <w:t>са. При заучивании легко усваиваемого материала, первые повторения дают наибольший результат, а последую</w:t>
      </w:r>
      <w:r w:rsidR="009428F4" w:rsidRPr="0081382E">
        <w:rPr>
          <w:noProof/>
          <w:sz w:val="24"/>
          <w:szCs w:val="24"/>
        </w:rPr>
        <w:softHyphen/>
        <w:t>щие повторения прибавляют к достигнутому уже результату все меньше и меньше. Трудный материал, напротив, вначале запоминается медленно, а в дальнейшем усвоение его заметно ускоряется.</w:t>
      </w:r>
      <w:r>
        <w:rPr>
          <w:noProof/>
          <w:sz w:val="24"/>
          <w:szCs w:val="24"/>
        </w:rPr>
        <w:t xml:space="preserve"> </w:t>
      </w:r>
      <w:r w:rsidR="009428F4" w:rsidRPr="0081382E">
        <w:rPr>
          <w:noProof/>
          <w:sz w:val="24"/>
          <w:szCs w:val="24"/>
        </w:rPr>
        <w:t>Разнообразие повторений способствуют установлению новых связей учебного материала с прак</w:t>
      </w:r>
      <w:r w:rsidR="009428F4" w:rsidRPr="0081382E">
        <w:rPr>
          <w:noProof/>
          <w:sz w:val="24"/>
          <w:szCs w:val="24"/>
        </w:rPr>
        <w:softHyphen/>
        <w:t>тикой, со смежными теоретическими вопросами. В резуль</w:t>
      </w:r>
      <w:r w:rsidR="009428F4" w:rsidRPr="0081382E">
        <w:rPr>
          <w:noProof/>
          <w:sz w:val="24"/>
          <w:szCs w:val="24"/>
        </w:rPr>
        <w:softHyphen/>
        <w:t>тате изученный материал не только полнее и прочнее запоминается, но и воспроизведение его в памяти приобретает необходимую гибкость, материал легко при</w:t>
      </w:r>
      <w:r w:rsidR="009428F4" w:rsidRPr="0081382E">
        <w:rPr>
          <w:noProof/>
          <w:sz w:val="24"/>
          <w:szCs w:val="24"/>
        </w:rPr>
        <w:softHyphen/>
        <w:t>поминается во всех случаях, когда он может быть поле</w:t>
      </w:r>
      <w:r w:rsidR="009428F4" w:rsidRPr="0081382E">
        <w:rPr>
          <w:noProof/>
          <w:sz w:val="24"/>
          <w:szCs w:val="24"/>
        </w:rPr>
        <w:softHyphen/>
        <w:t xml:space="preserve">зен. </w:t>
      </w:r>
    </w:p>
    <w:p w:rsidR="003C2946" w:rsidRPr="0081382E" w:rsidRDefault="0029575E" w:rsidP="0029575E">
      <w:pPr>
        <w:ind w:firstLine="709"/>
        <w:jc w:val="both"/>
        <w:rPr>
          <w:noProof/>
          <w:sz w:val="24"/>
          <w:szCs w:val="24"/>
        </w:rPr>
      </w:pPr>
      <w:r>
        <w:rPr>
          <w:noProof/>
          <w:sz w:val="24"/>
          <w:szCs w:val="24"/>
        </w:rPr>
        <w:t xml:space="preserve">- </w:t>
      </w:r>
      <w:r w:rsidR="003C2946" w:rsidRPr="0081382E">
        <w:rPr>
          <w:noProof/>
          <w:sz w:val="24"/>
          <w:szCs w:val="24"/>
        </w:rPr>
        <w:t xml:space="preserve">Огромное значение имеет последовательность в работе. </w:t>
      </w:r>
      <w:r w:rsidR="009428F4" w:rsidRPr="0081382E">
        <w:rPr>
          <w:noProof/>
          <w:sz w:val="24"/>
          <w:szCs w:val="24"/>
        </w:rPr>
        <w:t xml:space="preserve">Если при изучении очередного вопроса вы столкнулись с понятием, которое вы уже рассматривали ранее, не поленитесь, вернитесь к нему еще раз. Это поможет лучше его замомнить. </w:t>
      </w:r>
      <w:r w:rsidR="003C2946" w:rsidRPr="0081382E">
        <w:rPr>
          <w:noProof/>
          <w:sz w:val="24"/>
          <w:szCs w:val="24"/>
        </w:rPr>
        <w:t>Прочность запоминания зависит от рационального распределения работы во времени. Лучше запоминается не то, что заучено в один прием или в короткий срок, а то, что усваивается на протяжении не</w:t>
      </w:r>
      <w:r w:rsidR="003C2946" w:rsidRPr="0081382E">
        <w:rPr>
          <w:noProof/>
          <w:sz w:val="24"/>
          <w:szCs w:val="24"/>
        </w:rPr>
        <w:softHyphen/>
        <w:t xml:space="preserve">которого периода времени. </w:t>
      </w:r>
    </w:p>
    <w:p w:rsidR="003C2946" w:rsidRPr="0081382E" w:rsidRDefault="00864E4E" w:rsidP="00DF7C42">
      <w:pPr>
        <w:ind w:firstLine="709"/>
        <w:jc w:val="both"/>
        <w:rPr>
          <w:noProof/>
          <w:sz w:val="24"/>
          <w:szCs w:val="24"/>
        </w:rPr>
      </w:pPr>
      <w:r>
        <w:rPr>
          <w:noProof/>
          <w:sz w:val="24"/>
          <w:szCs w:val="24"/>
        </w:rPr>
        <w:t xml:space="preserve">- </w:t>
      </w:r>
      <w:r w:rsidR="003C2946" w:rsidRPr="0081382E">
        <w:rPr>
          <w:noProof/>
          <w:sz w:val="24"/>
          <w:szCs w:val="24"/>
        </w:rPr>
        <w:t>Заранее поинтересуйтесь у преподавателя, какими справочными материалами можно пользоваться.</w:t>
      </w:r>
      <w:r w:rsidR="009428F4" w:rsidRPr="0081382E">
        <w:rPr>
          <w:noProof/>
          <w:sz w:val="24"/>
          <w:szCs w:val="24"/>
        </w:rPr>
        <w:t xml:space="preserve"> Но помните, что использование справочных материалов не освобождает от необходимости знания основного учебного материала.</w:t>
      </w:r>
    </w:p>
    <w:p w:rsidR="004504C2" w:rsidRPr="0081382E" w:rsidRDefault="004E10AD" w:rsidP="00DF7C42">
      <w:pPr>
        <w:ind w:firstLine="709"/>
        <w:jc w:val="both"/>
        <w:rPr>
          <w:noProof/>
          <w:sz w:val="24"/>
          <w:szCs w:val="24"/>
        </w:rPr>
      </w:pPr>
      <w:r>
        <w:rPr>
          <w:noProof/>
          <w:sz w:val="24"/>
          <w:szCs w:val="24"/>
        </w:rPr>
        <w:t>Студенту</w:t>
      </w:r>
      <w:r w:rsidR="00E661B3" w:rsidRPr="0081382E">
        <w:rPr>
          <w:noProof/>
          <w:sz w:val="24"/>
          <w:szCs w:val="24"/>
        </w:rPr>
        <w:t xml:space="preserve"> л</w:t>
      </w:r>
      <w:r w:rsidR="009428F4" w:rsidRPr="0081382E">
        <w:rPr>
          <w:noProof/>
          <w:sz w:val="24"/>
          <w:szCs w:val="24"/>
        </w:rPr>
        <w:t xml:space="preserve">егче будет готовиться к </w:t>
      </w:r>
      <w:r w:rsidR="009A6058" w:rsidRPr="0081382E">
        <w:rPr>
          <w:noProof/>
          <w:sz w:val="24"/>
          <w:szCs w:val="24"/>
        </w:rPr>
        <w:t xml:space="preserve">зачетам и </w:t>
      </w:r>
      <w:r w:rsidR="009428F4" w:rsidRPr="0081382E">
        <w:rPr>
          <w:noProof/>
          <w:sz w:val="24"/>
          <w:szCs w:val="24"/>
        </w:rPr>
        <w:t xml:space="preserve">экзаменам, если </w:t>
      </w:r>
      <w:r>
        <w:rPr>
          <w:noProof/>
          <w:sz w:val="24"/>
          <w:szCs w:val="24"/>
        </w:rPr>
        <w:t>он будет</w:t>
      </w:r>
      <w:r w:rsidR="009428F4" w:rsidRPr="0081382E">
        <w:rPr>
          <w:noProof/>
          <w:sz w:val="24"/>
          <w:szCs w:val="24"/>
        </w:rPr>
        <w:t xml:space="preserve"> выполнять все требования преподавателя в течение семестра: не пропускать </w:t>
      </w:r>
      <w:r w:rsidR="00353D74">
        <w:rPr>
          <w:noProof/>
          <w:sz w:val="24"/>
          <w:szCs w:val="24"/>
        </w:rPr>
        <w:t>занятия</w:t>
      </w:r>
      <w:r w:rsidR="009428F4" w:rsidRPr="0081382E">
        <w:rPr>
          <w:noProof/>
          <w:sz w:val="24"/>
          <w:szCs w:val="24"/>
        </w:rPr>
        <w:t>, аккуратно вести конспект лекций, учить теорию постепенно, по мере изучения темы и проведения устных и письменных опросов на текущих занятиях, вовремя выполнять все домашие задания.</w:t>
      </w:r>
    </w:p>
    <w:p w:rsidR="00E661B3" w:rsidRPr="0081382E" w:rsidRDefault="00E661B3" w:rsidP="00DF7C42">
      <w:pPr>
        <w:ind w:firstLine="709"/>
        <w:jc w:val="both"/>
        <w:rPr>
          <w:noProof/>
          <w:sz w:val="24"/>
          <w:szCs w:val="24"/>
        </w:rPr>
      </w:pPr>
    </w:p>
    <w:sectPr w:rsidR="00E661B3" w:rsidRPr="0081382E" w:rsidSect="00AC1137">
      <w:pgSz w:w="11906" w:h="16838"/>
      <w:pgMar w:top="709"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C6C869C2"/>
    <w:lvl w:ilvl="0">
      <w:numFmt w:val="bullet"/>
      <w:lvlText w:val="*"/>
      <w:lvlJc w:val="left"/>
      <w:pPr>
        <w:ind w:left="0" w:firstLine="0"/>
      </w:pPr>
    </w:lvl>
  </w:abstractNum>
  <w:abstractNum w:abstractNumId="1">
    <w:nsid w:val="00000001"/>
    <w:multiLevelType w:val="singleLevel"/>
    <w:tmpl w:val="C99C05CA"/>
    <w:name w:val="WW8Num1"/>
    <w:lvl w:ilvl="0">
      <w:start w:val="1"/>
      <w:numFmt w:val="decimal"/>
      <w:lvlText w:val="%1)"/>
      <w:lvlJc w:val="left"/>
      <w:pPr>
        <w:tabs>
          <w:tab w:val="num" w:pos="360"/>
        </w:tabs>
        <w:ind w:left="360" w:hanging="360"/>
      </w:pPr>
      <w:rPr>
        <w:b w:val="0"/>
      </w:rPr>
    </w:lvl>
  </w:abstractNum>
  <w:abstractNum w:abstractNumId="2">
    <w:nsid w:val="00000002"/>
    <w:multiLevelType w:val="singleLevel"/>
    <w:tmpl w:val="00000002"/>
    <w:name w:val="WW8Num2"/>
    <w:lvl w:ilvl="0">
      <w:start w:val="1"/>
      <w:numFmt w:val="upperRoman"/>
      <w:lvlText w:val="%1."/>
      <w:lvlJc w:val="left"/>
      <w:pPr>
        <w:tabs>
          <w:tab w:val="num" w:pos="720"/>
        </w:tabs>
        <w:ind w:left="720" w:hanging="720"/>
      </w:pPr>
    </w:lvl>
  </w:abstractNum>
  <w:abstractNum w:abstractNumId="3">
    <w:nsid w:val="00000003"/>
    <w:multiLevelType w:val="multilevel"/>
    <w:tmpl w:val="00000003"/>
    <w:name w:val="WW8Num3"/>
    <w:lvl w:ilvl="0">
      <w:start w:val="1"/>
      <w:numFmt w:val="decimal"/>
      <w:lvlText w:val="%1"/>
      <w:lvlJc w:val="left"/>
      <w:pPr>
        <w:tabs>
          <w:tab w:val="num" w:pos="420"/>
        </w:tabs>
        <w:ind w:left="420" w:hanging="420"/>
      </w:pPr>
    </w:lvl>
    <w:lvl w:ilvl="1">
      <w:start w:val="12"/>
      <w:numFmt w:val="decimal"/>
      <w:lvlText w:val="%1.%2"/>
      <w:lvlJc w:val="left"/>
      <w:pPr>
        <w:tabs>
          <w:tab w:val="num" w:pos="420"/>
        </w:tabs>
        <w:ind w:left="420" w:hanging="42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00000004"/>
    <w:multiLevelType w:val="multilevel"/>
    <w:tmpl w:val="00000004"/>
    <w:name w:val="WW8Num4"/>
    <w:lvl w:ilvl="0">
      <w:start w:val="6"/>
      <w:numFmt w:val="decimal"/>
      <w:lvlText w:val="%1"/>
      <w:lvlJc w:val="left"/>
      <w:pPr>
        <w:tabs>
          <w:tab w:val="num" w:pos="675"/>
        </w:tabs>
        <w:ind w:left="675" w:hanging="675"/>
      </w:pPr>
    </w:lvl>
    <w:lvl w:ilvl="1">
      <w:start w:val="4"/>
      <w:numFmt w:val="decimal"/>
      <w:lvlText w:val="%1.%2"/>
      <w:lvlJc w:val="left"/>
      <w:pPr>
        <w:tabs>
          <w:tab w:val="num" w:pos="675"/>
        </w:tabs>
        <w:ind w:left="675" w:hanging="675"/>
      </w:pPr>
    </w:lvl>
    <w:lvl w:ilvl="2">
      <w:start w:val="6"/>
      <w:numFmt w:val="decimal"/>
      <w:lvlText w:val="%1.%2.%3"/>
      <w:lvlJc w:val="left"/>
      <w:pPr>
        <w:tabs>
          <w:tab w:val="num" w:pos="720"/>
        </w:tabs>
        <w:ind w:left="720" w:hanging="720"/>
      </w:pPr>
    </w:lvl>
    <w:lvl w:ilvl="3">
      <w:start w:val="9"/>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nsid w:val="00000005"/>
    <w:multiLevelType w:val="singleLevel"/>
    <w:tmpl w:val="00000005"/>
    <w:name w:val="WW8Num5"/>
    <w:lvl w:ilvl="0">
      <w:start w:val="1"/>
      <w:numFmt w:val="upperRoman"/>
      <w:lvlText w:val="%1."/>
      <w:lvlJc w:val="left"/>
      <w:pPr>
        <w:tabs>
          <w:tab w:val="num" w:pos="720"/>
        </w:tabs>
        <w:ind w:left="720" w:hanging="720"/>
      </w:pPr>
    </w:lvl>
  </w:abstractNum>
  <w:abstractNum w:abstractNumId="6">
    <w:nsid w:val="00000006"/>
    <w:multiLevelType w:val="singleLevel"/>
    <w:tmpl w:val="00000006"/>
    <w:name w:val="WW8Num6"/>
    <w:lvl w:ilvl="0">
      <w:start w:val="4"/>
      <w:numFmt w:val="decimal"/>
      <w:lvlText w:val="%1."/>
      <w:lvlJc w:val="left"/>
      <w:pPr>
        <w:tabs>
          <w:tab w:val="num" w:pos="720"/>
        </w:tabs>
        <w:ind w:left="720" w:hanging="360"/>
      </w:pPr>
      <w:rPr>
        <w:sz w:val="28"/>
      </w:rPr>
    </w:lvl>
  </w:abstractNum>
  <w:abstractNum w:abstractNumId="7">
    <w:nsid w:val="00000007"/>
    <w:multiLevelType w:val="singleLevel"/>
    <w:tmpl w:val="00000007"/>
    <w:name w:val="WW8Num7"/>
    <w:lvl w:ilvl="0">
      <w:start w:val="1"/>
      <w:numFmt w:val="decimal"/>
      <w:lvlText w:val="%1)"/>
      <w:lvlJc w:val="left"/>
      <w:pPr>
        <w:tabs>
          <w:tab w:val="num" w:pos="360"/>
        </w:tabs>
        <w:ind w:left="360" w:hanging="360"/>
      </w:pPr>
    </w:lvl>
  </w:abstractNum>
  <w:abstractNum w:abstractNumId="8">
    <w:nsid w:val="00000008"/>
    <w:multiLevelType w:val="multilevel"/>
    <w:tmpl w:val="00000008"/>
    <w:name w:val="WW8Num8"/>
    <w:lvl w:ilvl="0">
      <w:start w:val="6"/>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nsid w:val="00000009"/>
    <w:multiLevelType w:val="multilevel"/>
    <w:tmpl w:val="00000009"/>
    <w:name w:val="WW8Num9"/>
    <w:lvl w:ilvl="0">
      <w:start w:val="1"/>
      <w:numFmt w:val="decimal"/>
      <w:lvlText w:val="%1"/>
      <w:lvlJc w:val="left"/>
      <w:pPr>
        <w:tabs>
          <w:tab w:val="num" w:pos="360"/>
        </w:tabs>
        <w:ind w:left="360" w:hanging="360"/>
      </w:pPr>
    </w:lvl>
    <w:lvl w:ilvl="1">
      <w:start w:val="4"/>
      <w:numFmt w:val="decimal"/>
      <w:lvlText w:val="%1.%2"/>
      <w:lvlJc w:val="left"/>
      <w:pPr>
        <w:tabs>
          <w:tab w:val="num" w:pos="360"/>
        </w:tabs>
        <w:ind w:left="360" w:hanging="36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
    <w:nsid w:val="0000000A"/>
    <w:multiLevelType w:val="singleLevel"/>
    <w:tmpl w:val="0000000A"/>
    <w:name w:val="WW8Num10"/>
    <w:lvl w:ilvl="0">
      <w:start w:val="4"/>
      <w:numFmt w:val="decimal"/>
      <w:lvlText w:val="%1."/>
      <w:lvlJc w:val="left"/>
      <w:pPr>
        <w:tabs>
          <w:tab w:val="num" w:pos="720"/>
        </w:tabs>
        <w:ind w:left="720" w:hanging="360"/>
      </w:pPr>
    </w:lvl>
  </w:abstractNum>
  <w:abstractNum w:abstractNumId="11">
    <w:nsid w:val="0000000B"/>
    <w:multiLevelType w:val="multilevel"/>
    <w:tmpl w:val="D772C758"/>
    <w:name w:val="WW8Num11"/>
    <w:lvl w:ilvl="0">
      <w:start w:val="1"/>
      <w:numFmt w:val="decimal"/>
      <w:lvlText w:val="%1."/>
      <w:lvlJc w:val="left"/>
      <w:pPr>
        <w:tabs>
          <w:tab w:val="num" w:pos="720"/>
        </w:tabs>
        <w:ind w:left="720" w:hanging="360"/>
      </w:pPr>
      <w:rPr>
        <w:sz w:val="24"/>
        <w:szCs w:val="24"/>
      </w:rPr>
    </w:lvl>
    <w:lvl w:ilvl="1">
      <w:start w:val="2"/>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2">
    <w:nsid w:val="0000000C"/>
    <w:multiLevelType w:val="singleLevel"/>
    <w:tmpl w:val="0000000C"/>
    <w:name w:val="WW8Num12"/>
    <w:lvl w:ilvl="0">
      <w:start w:val="3"/>
      <w:numFmt w:val="decimal"/>
      <w:lvlText w:val="%1)"/>
      <w:lvlJc w:val="left"/>
      <w:pPr>
        <w:tabs>
          <w:tab w:val="num" w:pos="360"/>
        </w:tabs>
        <w:ind w:left="360" w:hanging="360"/>
      </w:pPr>
    </w:lvl>
  </w:abstractNum>
  <w:abstractNum w:abstractNumId="13">
    <w:nsid w:val="0000000D"/>
    <w:multiLevelType w:val="singleLevel"/>
    <w:tmpl w:val="0000000D"/>
    <w:name w:val="WW8Num13"/>
    <w:lvl w:ilvl="0">
      <w:start w:val="1"/>
      <w:numFmt w:val="decimal"/>
      <w:lvlText w:val="%1."/>
      <w:lvlJc w:val="left"/>
      <w:pPr>
        <w:tabs>
          <w:tab w:val="num" w:pos="360"/>
        </w:tabs>
        <w:ind w:left="360" w:hanging="360"/>
      </w:pPr>
    </w:lvl>
  </w:abstractNum>
  <w:abstractNum w:abstractNumId="14">
    <w:nsid w:val="0000000E"/>
    <w:multiLevelType w:val="multilevel"/>
    <w:tmpl w:val="24CA9AF0"/>
    <w:name w:val="WW8Num14"/>
    <w:lvl w:ilvl="0">
      <w:start w:val="1"/>
      <w:numFmt w:val="decimal"/>
      <w:lvlText w:val="%1."/>
      <w:lvlJc w:val="left"/>
      <w:pPr>
        <w:tabs>
          <w:tab w:val="num" w:pos="720"/>
        </w:tabs>
        <w:ind w:left="720" w:hanging="360"/>
      </w:pPr>
      <w:rPr>
        <w:sz w:val="24"/>
        <w:szCs w:val="24"/>
      </w:rPr>
    </w:lvl>
    <w:lvl w:ilvl="1">
      <w:start w:val="2"/>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5">
    <w:nsid w:val="0000000F"/>
    <w:multiLevelType w:val="multilevel"/>
    <w:tmpl w:val="45AE9CBC"/>
    <w:name w:val="WW8Num15"/>
    <w:lvl w:ilvl="0">
      <w:start w:val="1"/>
      <w:numFmt w:val="decimal"/>
      <w:lvlText w:val="%1."/>
      <w:lvlJc w:val="left"/>
      <w:pPr>
        <w:tabs>
          <w:tab w:val="num" w:pos="720"/>
        </w:tabs>
        <w:ind w:left="720" w:hanging="360"/>
      </w:pPr>
      <w:rPr>
        <w:sz w:val="24"/>
        <w:szCs w:val="24"/>
      </w:rPr>
    </w:lvl>
    <w:lvl w:ilvl="1">
      <w:start w:val="5"/>
      <w:numFmt w:val="decimal"/>
      <w:lvlText w:val="%1.%2"/>
      <w:lvlJc w:val="left"/>
      <w:pPr>
        <w:tabs>
          <w:tab w:val="num" w:pos="720"/>
        </w:tabs>
        <w:ind w:left="720" w:hanging="360"/>
      </w:pPr>
      <w:rPr>
        <w:b w:val="0"/>
      </w:rPr>
    </w:lvl>
    <w:lvl w:ilvl="2">
      <w:start w:val="1"/>
      <w:numFmt w:val="decimal"/>
      <w:lvlText w:val="%1.%2.%3"/>
      <w:lvlJc w:val="left"/>
      <w:pPr>
        <w:tabs>
          <w:tab w:val="num" w:pos="1080"/>
        </w:tabs>
        <w:ind w:left="1080" w:hanging="720"/>
      </w:pPr>
      <w:rPr>
        <w:b w:val="0"/>
      </w:rPr>
    </w:lvl>
    <w:lvl w:ilvl="3">
      <w:start w:val="1"/>
      <w:numFmt w:val="decimal"/>
      <w:lvlText w:val="%1.%2.%3.%4"/>
      <w:lvlJc w:val="left"/>
      <w:pPr>
        <w:tabs>
          <w:tab w:val="num" w:pos="1080"/>
        </w:tabs>
        <w:ind w:left="1080" w:hanging="720"/>
      </w:pPr>
      <w:rPr>
        <w:b w:val="0"/>
      </w:rPr>
    </w:lvl>
    <w:lvl w:ilvl="4">
      <w:start w:val="1"/>
      <w:numFmt w:val="decimal"/>
      <w:lvlText w:val="%1.%2.%3.%4.%5"/>
      <w:lvlJc w:val="left"/>
      <w:pPr>
        <w:tabs>
          <w:tab w:val="num" w:pos="1440"/>
        </w:tabs>
        <w:ind w:left="1440" w:hanging="1080"/>
      </w:pPr>
      <w:rPr>
        <w:b w:val="0"/>
      </w:rPr>
    </w:lvl>
    <w:lvl w:ilvl="5">
      <w:start w:val="1"/>
      <w:numFmt w:val="decimal"/>
      <w:lvlText w:val="%1.%2.%3.%4.%5.%6"/>
      <w:lvlJc w:val="left"/>
      <w:pPr>
        <w:tabs>
          <w:tab w:val="num" w:pos="1440"/>
        </w:tabs>
        <w:ind w:left="1440" w:hanging="1080"/>
      </w:pPr>
      <w:rPr>
        <w:b w:val="0"/>
      </w:rPr>
    </w:lvl>
    <w:lvl w:ilvl="6">
      <w:start w:val="1"/>
      <w:numFmt w:val="decimal"/>
      <w:lvlText w:val="%1.%2.%3.%4.%5.%6.%7"/>
      <w:lvlJc w:val="left"/>
      <w:pPr>
        <w:tabs>
          <w:tab w:val="num" w:pos="1800"/>
        </w:tabs>
        <w:ind w:left="1800" w:hanging="1440"/>
      </w:pPr>
      <w:rPr>
        <w:b w:val="0"/>
      </w:rPr>
    </w:lvl>
    <w:lvl w:ilvl="7">
      <w:start w:val="1"/>
      <w:numFmt w:val="decimal"/>
      <w:lvlText w:val="%1.%2.%3.%4.%5.%6.%7.%8"/>
      <w:lvlJc w:val="left"/>
      <w:pPr>
        <w:tabs>
          <w:tab w:val="num" w:pos="1800"/>
        </w:tabs>
        <w:ind w:left="1800" w:hanging="1440"/>
      </w:pPr>
      <w:rPr>
        <w:b w:val="0"/>
      </w:rPr>
    </w:lvl>
    <w:lvl w:ilvl="8">
      <w:start w:val="1"/>
      <w:numFmt w:val="decimal"/>
      <w:lvlText w:val="%1.%2.%3.%4.%5.%6.%7.%8.%9"/>
      <w:lvlJc w:val="left"/>
      <w:pPr>
        <w:tabs>
          <w:tab w:val="num" w:pos="2160"/>
        </w:tabs>
        <w:ind w:left="2160" w:hanging="1800"/>
      </w:pPr>
      <w:rPr>
        <w:b w:val="0"/>
      </w:rPr>
    </w:lvl>
  </w:abstractNum>
  <w:abstractNum w:abstractNumId="16">
    <w:nsid w:val="00000010"/>
    <w:multiLevelType w:val="multilevel"/>
    <w:tmpl w:val="00000010"/>
    <w:name w:val="WW8Num16"/>
    <w:lvl w:ilvl="0">
      <w:start w:val="3"/>
      <w:numFmt w:val="decimal"/>
      <w:lvlText w:val="%1"/>
      <w:lvlJc w:val="left"/>
      <w:pPr>
        <w:tabs>
          <w:tab w:val="num" w:pos="360"/>
        </w:tabs>
        <w:ind w:left="360" w:hanging="360"/>
      </w:pPr>
      <w:rPr>
        <w:b w:val="0"/>
      </w:rPr>
    </w:lvl>
    <w:lvl w:ilvl="1">
      <w:start w:val="7"/>
      <w:numFmt w:val="decimal"/>
      <w:lvlText w:val="%1.%2"/>
      <w:lvlJc w:val="left"/>
      <w:pPr>
        <w:tabs>
          <w:tab w:val="num" w:pos="360"/>
        </w:tabs>
        <w:ind w:left="360" w:hanging="360"/>
      </w:pPr>
      <w:rPr>
        <w:b w:val="0"/>
      </w:r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17">
    <w:nsid w:val="00000011"/>
    <w:multiLevelType w:val="singleLevel"/>
    <w:tmpl w:val="00000011"/>
    <w:name w:val="WW8Num17"/>
    <w:lvl w:ilvl="0">
      <w:start w:val="1"/>
      <w:numFmt w:val="decimal"/>
      <w:lvlText w:val="%1)"/>
      <w:lvlJc w:val="left"/>
      <w:pPr>
        <w:tabs>
          <w:tab w:val="num" w:pos="360"/>
        </w:tabs>
        <w:ind w:left="360" w:hanging="360"/>
      </w:pPr>
    </w:lvl>
  </w:abstractNum>
  <w:abstractNum w:abstractNumId="18">
    <w:nsid w:val="00000012"/>
    <w:multiLevelType w:val="multilevel"/>
    <w:tmpl w:val="00000012"/>
    <w:name w:val="WW8Num18"/>
    <w:lvl w:ilvl="0">
      <w:start w:val="1"/>
      <w:numFmt w:val="decimal"/>
      <w:lvlText w:val="%1"/>
      <w:lvlJc w:val="left"/>
      <w:pPr>
        <w:tabs>
          <w:tab w:val="num" w:pos="360"/>
        </w:tabs>
        <w:ind w:left="360" w:hanging="360"/>
      </w:pPr>
    </w:lvl>
    <w:lvl w:ilvl="1">
      <w:start w:val="4"/>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nsid w:val="00000013"/>
    <w:multiLevelType w:val="singleLevel"/>
    <w:tmpl w:val="00000013"/>
    <w:name w:val="WW8Num19"/>
    <w:lvl w:ilvl="0">
      <w:start w:val="1"/>
      <w:numFmt w:val="upperRoman"/>
      <w:lvlText w:val="%1."/>
      <w:lvlJc w:val="left"/>
      <w:pPr>
        <w:tabs>
          <w:tab w:val="num" w:pos="720"/>
        </w:tabs>
        <w:ind w:left="720" w:hanging="720"/>
      </w:pPr>
    </w:lvl>
  </w:abstractNum>
  <w:abstractNum w:abstractNumId="20">
    <w:nsid w:val="00000014"/>
    <w:multiLevelType w:val="multilevel"/>
    <w:tmpl w:val="00000014"/>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21">
    <w:nsid w:val="126263C5"/>
    <w:multiLevelType w:val="multilevel"/>
    <w:tmpl w:val="26108712"/>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19394C75"/>
    <w:multiLevelType w:val="hybridMultilevel"/>
    <w:tmpl w:val="FEE67B88"/>
    <w:lvl w:ilvl="0" w:tplc="1C96FFF4">
      <w:start w:val="3"/>
      <w:numFmt w:val="decimal"/>
      <w:lvlText w:val="%1."/>
      <w:lvlJc w:val="left"/>
      <w:pPr>
        <w:tabs>
          <w:tab w:val="num" w:pos="720"/>
        </w:tabs>
        <w:ind w:left="720" w:hanging="36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1E630434"/>
    <w:multiLevelType w:val="hybridMultilevel"/>
    <w:tmpl w:val="81F87E90"/>
    <w:lvl w:ilvl="0" w:tplc="52F2869C">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235071B8"/>
    <w:multiLevelType w:val="singleLevel"/>
    <w:tmpl w:val="0419000F"/>
    <w:lvl w:ilvl="0">
      <w:start w:val="1"/>
      <w:numFmt w:val="decimal"/>
      <w:lvlText w:val="%1."/>
      <w:lvlJc w:val="left"/>
      <w:pPr>
        <w:tabs>
          <w:tab w:val="num" w:pos="360"/>
        </w:tabs>
        <w:ind w:left="360" w:hanging="360"/>
      </w:pPr>
      <w:rPr>
        <w:rFonts w:hint="default"/>
      </w:rPr>
    </w:lvl>
  </w:abstractNum>
  <w:abstractNum w:abstractNumId="25">
    <w:nsid w:val="281A1959"/>
    <w:multiLevelType w:val="hybridMultilevel"/>
    <w:tmpl w:val="45C623DE"/>
    <w:lvl w:ilvl="0" w:tplc="1C96FFF4">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2CB27143"/>
    <w:multiLevelType w:val="singleLevel"/>
    <w:tmpl w:val="0419000F"/>
    <w:lvl w:ilvl="0">
      <w:start w:val="1"/>
      <w:numFmt w:val="decimal"/>
      <w:lvlText w:val="%1."/>
      <w:lvlJc w:val="left"/>
      <w:pPr>
        <w:tabs>
          <w:tab w:val="num" w:pos="360"/>
        </w:tabs>
        <w:ind w:left="360" w:hanging="360"/>
      </w:pPr>
      <w:rPr>
        <w:rFonts w:hint="default"/>
      </w:rPr>
    </w:lvl>
  </w:abstractNum>
  <w:abstractNum w:abstractNumId="27">
    <w:nsid w:val="391B7976"/>
    <w:multiLevelType w:val="hybridMultilevel"/>
    <w:tmpl w:val="C4E884E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3B1B4517"/>
    <w:multiLevelType w:val="singleLevel"/>
    <w:tmpl w:val="80162F5C"/>
    <w:lvl w:ilvl="0">
      <w:start w:val="1"/>
      <w:numFmt w:val="decimal"/>
      <w:lvlText w:val="%1."/>
      <w:lvlJc w:val="left"/>
      <w:pPr>
        <w:tabs>
          <w:tab w:val="num" w:pos="360"/>
        </w:tabs>
        <w:ind w:left="360" w:hanging="360"/>
      </w:pPr>
      <w:rPr>
        <w:rFonts w:hint="default"/>
        <w:sz w:val="24"/>
      </w:rPr>
    </w:lvl>
  </w:abstractNum>
  <w:abstractNum w:abstractNumId="29">
    <w:nsid w:val="3E2D01CE"/>
    <w:multiLevelType w:val="singleLevel"/>
    <w:tmpl w:val="0419000F"/>
    <w:lvl w:ilvl="0">
      <w:start w:val="1"/>
      <w:numFmt w:val="decimal"/>
      <w:lvlText w:val="%1."/>
      <w:lvlJc w:val="left"/>
      <w:pPr>
        <w:tabs>
          <w:tab w:val="num" w:pos="360"/>
        </w:tabs>
        <w:ind w:left="360" w:hanging="360"/>
      </w:pPr>
      <w:rPr>
        <w:rFonts w:hint="default"/>
      </w:rPr>
    </w:lvl>
  </w:abstractNum>
  <w:abstractNum w:abstractNumId="30">
    <w:nsid w:val="424A527F"/>
    <w:multiLevelType w:val="hybridMultilevel"/>
    <w:tmpl w:val="C4E884E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43DB7205"/>
    <w:multiLevelType w:val="hybridMultilevel"/>
    <w:tmpl w:val="A1DE68FE"/>
    <w:lvl w:ilvl="0" w:tplc="309653B2">
      <w:start w:val="1"/>
      <w:numFmt w:val="decimal"/>
      <w:lvlText w:val="%1."/>
      <w:lvlJc w:val="left"/>
      <w:pPr>
        <w:tabs>
          <w:tab w:val="num" w:pos="720"/>
        </w:tabs>
        <w:ind w:left="720" w:hanging="360"/>
      </w:pPr>
      <w:rPr>
        <w:rFonts w:hint="default"/>
      </w:rPr>
    </w:lvl>
    <w:lvl w:ilvl="1" w:tplc="363E584E">
      <w:numFmt w:val="none"/>
      <w:lvlText w:val=""/>
      <w:lvlJc w:val="left"/>
      <w:pPr>
        <w:tabs>
          <w:tab w:val="num" w:pos="360"/>
        </w:tabs>
      </w:pPr>
    </w:lvl>
    <w:lvl w:ilvl="2" w:tplc="3C54ED2C">
      <w:numFmt w:val="none"/>
      <w:lvlText w:val=""/>
      <w:lvlJc w:val="left"/>
      <w:pPr>
        <w:tabs>
          <w:tab w:val="num" w:pos="360"/>
        </w:tabs>
      </w:pPr>
    </w:lvl>
    <w:lvl w:ilvl="3" w:tplc="563E0E68">
      <w:numFmt w:val="none"/>
      <w:lvlText w:val=""/>
      <w:lvlJc w:val="left"/>
      <w:pPr>
        <w:tabs>
          <w:tab w:val="num" w:pos="360"/>
        </w:tabs>
      </w:pPr>
    </w:lvl>
    <w:lvl w:ilvl="4" w:tplc="23A248A2">
      <w:numFmt w:val="none"/>
      <w:lvlText w:val=""/>
      <w:lvlJc w:val="left"/>
      <w:pPr>
        <w:tabs>
          <w:tab w:val="num" w:pos="360"/>
        </w:tabs>
      </w:pPr>
    </w:lvl>
    <w:lvl w:ilvl="5" w:tplc="E2044BB8">
      <w:numFmt w:val="none"/>
      <w:lvlText w:val=""/>
      <w:lvlJc w:val="left"/>
      <w:pPr>
        <w:tabs>
          <w:tab w:val="num" w:pos="360"/>
        </w:tabs>
      </w:pPr>
    </w:lvl>
    <w:lvl w:ilvl="6" w:tplc="26A6FABE">
      <w:numFmt w:val="none"/>
      <w:lvlText w:val=""/>
      <w:lvlJc w:val="left"/>
      <w:pPr>
        <w:tabs>
          <w:tab w:val="num" w:pos="360"/>
        </w:tabs>
      </w:pPr>
    </w:lvl>
    <w:lvl w:ilvl="7" w:tplc="16A041BA">
      <w:numFmt w:val="none"/>
      <w:lvlText w:val=""/>
      <w:lvlJc w:val="left"/>
      <w:pPr>
        <w:tabs>
          <w:tab w:val="num" w:pos="360"/>
        </w:tabs>
      </w:pPr>
    </w:lvl>
    <w:lvl w:ilvl="8" w:tplc="C80041BC">
      <w:numFmt w:val="none"/>
      <w:lvlText w:val=""/>
      <w:lvlJc w:val="left"/>
      <w:pPr>
        <w:tabs>
          <w:tab w:val="num" w:pos="360"/>
        </w:tabs>
      </w:pPr>
    </w:lvl>
  </w:abstractNum>
  <w:abstractNum w:abstractNumId="32">
    <w:nsid w:val="44F76CF8"/>
    <w:multiLevelType w:val="singleLevel"/>
    <w:tmpl w:val="6CDCC1B2"/>
    <w:lvl w:ilvl="0">
      <w:start w:val="1"/>
      <w:numFmt w:val="bullet"/>
      <w:lvlText w:val="-"/>
      <w:lvlJc w:val="left"/>
      <w:pPr>
        <w:tabs>
          <w:tab w:val="num" w:pos="1080"/>
        </w:tabs>
        <w:ind w:left="1080" w:hanging="360"/>
      </w:pPr>
    </w:lvl>
  </w:abstractNum>
  <w:abstractNum w:abstractNumId="33">
    <w:nsid w:val="49557E8D"/>
    <w:multiLevelType w:val="singleLevel"/>
    <w:tmpl w:val="0419000F"/>
    <w:lvl w:ilvl="0">
      <w:start w:val="1"/>
      <w:numFmt w:val="decimal"/>
      <w:lvlText w:val="%1."/>
      <w:lvlJc w:val="left"/>
      <w:pPr>
        <w:tabs>
          <w:tab w:val="num" w:pos="360"/>
        </w:tabs>
        <w:ind w:left="360" w:hanging="360"/>
      </w:pPr>
      <w:rPr>
        <w:rFonts w:hint="default"/>
      </w:rPr>
    </w:lvl>
  </w:abstractNum>
  <w:abstractNum w:abstractNumId="34">
    <w:nsid w:val="4BA004FC"/>
    <w:multiLevelType w:val="hybridMultilevel"/>
    <w:tmpl w:val="FE3031D0"/>
    <w:lvl w:ilvl="0" w:tplc="3024591C">
      <w:start w:val="1"/>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4ED45A23"/>
    <w:multiLevelType w:val="hybridMultilevel"/>
    <w:tmpl w:val="C4E884E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4F1400F8"/>
    <w:multiLevelType w:val="hybridMultilevel"/>
    <w:tmpl w:val="4B0C6C02"/>
    <w:lvl w:ilvl="0" w:tplc="1C96FFF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50812E35"/>
    <w:multiLevelType w:val="hybridMultilevel"/>
    <w:tmpl w:val="427AC7D2"/>
    <w:lvl w:ilvl="0" w:tplc="1C96FFF4">
      <w:start w:val="1"/>
      <w:numFmt w:val="decimal"/>
      <w:lvlText w:val="%1."/>
      <w:lvlJc w:val="left"/>
      <w:pPr>
        <w:tabs>
          <w:tab w:val="num" w:pos="720"/>
        </w:tabs>
        <w:ind w:left="720" w:hanging="36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564147DC"/>
    <w:multiLevelType w:val="hybridMultilevel"/>
    <w:tmpl w:val="37BED4EA"/>
    <w:lvl w:ilvl="0" w:tplc="1C96FFF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5D9F6DF9"/>
    <w:multiLevelType w:val="singleLevel"/>
    <w:tmpl w:val="0419000F"/>
    <w:lvl w:ilvl="0">
      <w:start w:val="1"/>
      <w:numFmt w:val="decimal"/>
      <w:lvlText w:val="%1."/>
      <w:lvlJc w:val="left"/>
      <w:pPr>
        <w:tabs>
          <w:tab w:val="num" w:pos="360"/>
        </w:tabs>
        <w:ind w:left="360" w:hanging="360"/>
      </w:pPr>
      <w:rPr>
        <w:rFonts w:hint="default"/>
      </w:rPr>
    </w:lvl>
  </w:abstractNum>
  <w:abstractNum w:abstractNumId="40">
    <w:nsid w:val="64474EAE"/>
    <w:multiLevelType w:val="multilevel"/>
    <w:tmpl w:val="5FF49484"/>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nsid w:val="67EC1026"/>
    <w:multiLevelType w:val="hybridMultilevel"/>
    <w:tmpl w:val="2E34D92E"/>
    <w:lvl w:ilvl="0" w:tplc="A8205AB4">
      <w:start w:val="1"/>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6C1B2290"/>
    <w:multiLevelType w:val="singleLevel"/>
    <w:tmpl w:val="0419000F"/>
    <w:lvl w:ilvl="0">
      <w:start w:val="1"/>
      <w:numFmt w:val="decimal"/>
      <w:lvlText w:val="%1."/>
      <w:lvlJc w:val="left"/>
      <w:pPr>
        <w:tabs>
          <w:tab w:val="num" w:pos="360"/>
        </w:tabs>
        <w:ind w:left="360" w:hanging="360"/>
      </w:pPr>
      <w:rPr>
        <w:rFonts w:hint="default"/>
      </w:rPr>
    </w:lvl>
  </w:abstractNum>
  <w:abstractNum w:abstractNumId="43">
    <w:nsid w:val="6C746687"/>
    <w:multiLevelType w:val="hybridMultilevel"/>
    <w:tmpl w:val="6A0CB6E8"/>
    <w:lvl w:ilvl="0" w:tplc="1C96FFF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nsid w:val="71D30672"/>
    <w:multiLevelType w:val="singleLevel"/>
    <w:tmpl w:val="0419000F"/>
    <w:lvl w:ilvl="0">
      <w:start w:val="1"/>
      <w:numFmt w:val="decimal"/>
      <w:lvlText w:val="%1."/>
      <w:lvlJc w:val="left"/>
      <w:pPr>
        <w:tabs>
          <w:tab w:val="num" w:pos="360"/>
        </w:tabs>
        <w:ind w:left="360" w:hanging="360"/>
      </w:pPr>
      <w:rPr>
        <w:rFonts w:hint="default"/>
      </w:rPr>
    </w:lvl>
  </w:abstractNum>
  <w:abstractNum w:abstractNumId="45">
    <w:nsid w:val="724B6D42"/>
    <w:multiLevelType w:val="hybridMultilevel"/>
    <w:tmpl w:val="36805694"/>
    <w:lvl w:ilvl="0" w:tplc="1C96FFF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nsid w:val="73AE2667"/>
    <w:multiLevelType w:val="hybridMultilevel"/>
    <w:tmpl w:val="13589072"/>
    <w:lvl w:ilvl="0" w:tplc="480439F0">
      <w:start w:val="1"/>
      <w:numFmt w:val="decimal"/>
      <w:lvlText w:val="%1."/>
      <w:lvlJc w:val="left"/>
      <w:pPr>
        <w:tabs>
          <w:tab w:val="num" w:pos="1080"/>
        </w:tabs>
        <w:ind w:left="108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nsid w:val="79285272"/>
    <w:multiLevelType w:val="hybridMultilevel"/>
    <w:tmpl w:val="2498298E"/>
    <w:lvl w:ilvl="0" w:tplc="C65A0A92">
      <w:start w:val="1"/>
      <w:numFmt w:val="decimal"/>
      <w:lvlText w:val="%1."/>
      <w:lvlJc w:val="left"/>
      <w:pPr>
        <w:tabs>
          <w:tab w:val="num" w:pos="720"/>
        </w:tabs>
        <w:ind w:left="72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8">
    <w:nsid w:val="7B35717F"/>
    <w:multiLevelType w:val="hybridMultilevel"/>
    <w:tmpl w:val="4F30461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9">
    <w:nsid w:val="7F9A0F2F"/>
    <w:multiLevelType w:val="hybridMultilevel"/>
    <w:tmpl w:val="71D4763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142"/>
        <w:lvlJc w:val="left"/>
        <w:pPr>
          <w:ind w:left="0" w:firstLine="0"/>
        </w:pPr>
        <w:rPr>
          <w:rFonts w:ascii="Times New Roman" w:hAnsi="Times New Roman" w:cs="Times New Roman" w:hint="default"/>
        </w:rPr>
      </w:lvl>
    </w:lvlOverride>
  </w:num>
  <w:num w:numId="2">
    <w:abstractNumId w:val="48"/>
  </w:num>
  <w:num w:numId="3">
    <w:abstractNumId w:val="47"/>
  </w:num>
  <w:num w:numId="4">
    <w:abstractNumId w:val="46"/>
  </w:num>
  <w:num w:numId="5">
    <w:abstractNumId w:val="32"/>
  </w:num>
  <w:num w:numId="6">
    <w:abstractNumId w:val="1"/>
  </w:num>
  <w:num w:numId="7">
    <w:abstractNumId w:val="7"/>
  </w:num>
  <w:num w:numId="8">
    <w:abstractNumId w:val="10"/>
  </w:num>
  <w:num w:numId="9">
    <w:abstractNumId w:val="11"/>
  </w:num>
  <w:num w:numId="10">
    <w:abstractNumId w:val="14"/>
  </w:num>
  <w:num w:numId="11">
    <w:abstractNumId w:val="15"/>
  </w:num>
  <w:num w:numId="12">
    <w:abstractNumId w:val="16"/>
  </w:num>
  <w:num w:numId="13">
    <w:abstractNumId w:val="21"/>
  </w:num>
  <w:num w:numId="14">
    <w:abstractNumId w:val="31"/>
  </w:num>
  <w:num w:numId="15">
    <w:abstractNumId w:val="49"/>
  </w:num>
  <w:num w:numId="16">
    <w:abstractNumId w:val="29"/>
  </w:num>
  <w:num w:numId="17">
    <w:abstractNumId w:val="24"/>
  </w:num>
  <w:num w:numId="18">
    <w:abstractNumId w:val="44"/>
  </w:num>
  <w:num w:numId="19">
    <w:abstractNumId w:val="40"/>
  </w:num>
  <w:num w:numId="20">
    <w:abstractNumId w:val="39"/>
  </w:num>
  <w:num w:numId="21">
    <w:abstractNumId w:val="28"/>
  </w:num>
  <w:num w:numId="22">
    <w:abstractNumId w:val="33"/>
  </w:num>
  <w:num w:numId="23">
    <w:abstractNumId w:val="26"/>
  </w:num>
  <w:num w:numId="24">
    <w:abstractNumId w:val="42"/>
  </w:num>
  <w:num w:numId="25">
    <w:abstractNumId w:val="45"/>
  </w:num>
  <w:num w:numId="26">
    <w:abstractNumId w:val="25"/>
  </w:num>
  <w:num w:numId="27">
    <w:abstractNumId w:val="37"/>
  </w:num>
  <w:num w:numId="28">
    <w:abstractNumId w:val="22"/>
  </w:num>
  <w:num w:numId="29">
    <w:abstractNumId w:val="43"/>
  </w:num>
  <w:num w:numId="30">
    <w:abstractNumId w:val="38"/>
  </w:num>
  <w:num w:numId="31">
    <w:abstractNumId w:val="41"/>
  </w:num>
  <w:num w:numId="32">
    <w:abstractNumId w:val="36"/>
  </w:num>
  <w:num w:numId="33">
    <w:abstractNumId w:val="23"/>
  </w:num>
  <w:num w:numId="34">
    <w:abstractNumId w:val="34"/>
  </w:num>
  <w:num w:numId="35">
    <w:abstractNumId w:val="27"/>
  </w:num>
  <w:num w:numId="36">
    <w:abstractNumId w:val="35"/>
  </w:num>
  <w:num w:numId="37">
    <w:abstractNumId w:val="3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CF0"/>
    <w:rsid w:val="000319B8"/>
    <w:rsid w:val="00060C6F"/>
    <w:rsid w:val="00065DE5"/>
    <w:rsid w:val="000819E1"/>
    <w:rsid w:val="0008714A"/>
    <w:rsid w:val="000A6BC2"/>
    <w:rsid w:val="000A7903"/>
    <w:rsid w:val="000E1C37"/>
    <w:rsid w:val="000F682F"/>
    <w:rsid w:val="0015166D"/>
    <w:rsid w:val="00167B50"/>
    <w:rsid w:val="0019053B"/>
    <w:rsid w:val="001C159E"/>
    <w:rsid w:val="0021183A"/>
    <w:rsid w:val="00266CF0"/>
    <w:rsid w:val="00273E0C"/>
    <w:rsid w:val="0029575E"/>
    <w:rsid w:val="002A3807"/>
    <w:rsid w:val="002D78F1"/>
    <w:rsid w:val="002E668F"/>
    <w:rsid w:val="00302284"/>
    <w:rsid w:val="00342106"/>
    <w:rsid w:val="00353D74"/>
    <w:rsid w:val="003A52E8"/>
    <w:rsid w:val="003C2946"/>
    <w:rsid w:val="003D5AB3"/>
    <w:rsid w:val="003D652B"/>
    <w:rsid w:val="004245FC"/>
    <w:rsid w:val="004504C2"/>
    <w:rsid w:val="0048208A"/>
    <w:rsid w:val="00485186"/>
    <w:rsid w:val="004A58B2"/>
    <w:rsid w:val="004E10AD"/>
    <w:rsid w:val="00577454"/>
    <w:rsid w:val="005D1C3B"/>
    <w:rsid w:val="00655113"/>
    <w:rsid w:val="00690882"/>
    <w:rsid w:val="00706C91"/>
    <w:rsid w:val="0073084A"/>
    <w:rsid w:val="007328E5"/>
    <w:rsid w:val="00750B79"/>
    <w:rsid w:val="00767F81"/>
    <w:rsid w:val="00772FC8"/>
    <w:rsid w:val="0079293B"/>
    <w:rsid w:val="00797967"/>
    <w:rsid w:val="007A471E"/>
    <w:rsid w:val="007F3D63"/>
    <w:rsid w:val="0081382E"/>
    <w:rsid w:val="00836F1E"/>
    <w:rsid w:val="00864E4E"/>
    <w:rsid w:val="008713F8"/>
    <w:rsid w:val="008D3ED4"/>
    <w:rsid w:val="009428F4"/>
    <w:rsid w:val="0094753E"/>
    <w:rsid w:val="00965423"/>
    <w:rsid w:val="00970DDF"/>
    <w:rsid w:val="009A6058"/>
    <w:rsid w:val="009C6A75"/>
    <w:rsid w:val="009D4F16"/>
    <w:rsid w:val="009D592F"/>
    <w:rsid w:val="009D5DEB"/>
    <w:rsid w:val="009E0804"/>
    <w:rsid w:val="00AA18DA"/>
    <w:rsid w:val="00AA4D9A"/>
    <w:rsid w:val="00AC1137"/>
    <w:rsid w:val="00AF0500"/>
    <w:rsid w:val="00B06A76"/>
    <w:rsid w:val="00B30F52"/>
    <w:rsid w:val="00B45E32"/>
    <w:rsid w:val="00BC66A7"/>
    <w:rsid w:val="00BD0489"/>
    <w:rsid w:val="00C018EC"/>
    <w:rsid w:val="00C07072"/>
    <w:rsid w:val="00C107FE"/>
    <w:rsid w:val="00C24B11"/>
    <w:rsid w:val="00C478B7"/>
    <w:rsid w:val="00CB0479"/>
    <w:rsid w:val="00CB08B9"/>
    <w:rsid w:val="00CB2F73"/>
    <w:rsid w:val="00CC29EC"/>
    <w:rsid w:val="00CC7F7F"/>
    <w:rsid w:val="00CE6709"/>
    <w:rsid w:val="00D05BDF"/>
    <w:rsid w:val="00D26A55"/>
    <w:rsid w:val="00DF7C42"/>
    <w:rsid w:val="00E145CC"/>
    <w:rsid w:val="00E443F5"/>
    <w:rsid w:val="00E56B78"/>
    <w:rsid w:val="00E65C54"/>
    <w:rsid w:val="00E65C79"/>
    <w:rsid w:val="00E661B3"/>
    <w:rsid w:val="00E673C7"/>
    <w:rsid w:val="00F85A9C"/>
    <w:rsid w:val="00FB02C0"/>
    <w:rsid w:val="00FE01F6"/>
    <w:rsid w:val="00FE6F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6CF0"/>
    <w:rPr>
      <w:sz w:val="28"/>
    </w:rPr>
  </w:style>
  <w:style w:type="paragraph" w:styleId="1">
    <w:name w:val="heading 1"/>
    <w:basedOn w:val="a"/>
    <w:next w:val="a"/>
    <w:link w:val="10"/>
    <w:qFormat/>
    <w:rsid w:val="00E673C7"/>
    <w:pPr>
      <w:keepNext/>
      <w:tabs>
        <w:tab w:val="num" w:pos="360"/>
      </w:tabs>
      <w:suppressAutoHyphens/>
      <w:ind w:left="360" w:hanging="360"/>
      <w:jc w:val="center"/>
      <w:outlineLvl w:val="0"/>
    </w:pPr>
    <w:rPr>
      <w:b/>
      <w:sz w:val="24"/>
      <w:u w:val="single"/>
      <w:lang w:eastAsia="ar-SA"/>
    </w:rPr>
  </w:style>
  <w:style w:type="paragraph" w:styleId="5">
    <w:name w:val="heading 5"/>
    <w:basedOn w:val="a"/>
    <w:next w:val="a"/>
    <w:link w:val="50"/>
    <w:qFormat/>
    <w:rsid w:val="00E673C7"/>
    <w:pPr>
      <w:suppressAutoHyphens/>
      <w:spacing w:before="240" w:after="60"/>
      <w:outlineLvl w:val="4"/>
    </w:pPr>
    <w:rPr>
      <w:b/>
      <w:bCs/>
      <w:i/>
      <w:iCs/>
      <w:sz w:val="26"/>
      <w:szCs w:val="26"/>
      <w:lang w:eastAsia="ar-SA"/>
    </w:rPr>
  </w:style>
  <w:style w:type="paragraph" w:styleId="6">
    <w:name w:val="heading 6"/>
    <w:basedOn w:val="a"/>
    <w:next w:val="a"/>
    <w:link w:val="60"/>
    <w:qFormat/>
    <w:rsid w:val="00E673C7"/>
    <w:pPr>
      <w:suppressAutoHyphens/>
      <w:spacing w:before="240" w:after="60"/>
      <w:outlineLvl w:val="5"/>
    </w:pPr>
    <w:rPr>
      <w:b/>
      <w:bCs/>
      <w:sz w:val="22"/>
      <w:szCs w:val="22"/>
      <w:lang w:eastAsia="ar-SA"/>
    </w:rPr>
  </w:style>
  <w:style w:type="paragraph" w:styleId="9">
    <w:name w:val="heading 9"/>
    <w:basedOn w:val="a"/>
    <w:next w:val="a"/>
    <w:link w:val="90"/>
    <w:qFormat/>
    <w:rsid w:val="00E673C7"/>
    <w:pPr>
      <w:suppressAutoHyphens/>
      <w:spacing w:before="240" w:after="60"/>
      <w:outlineLvl w:val="8"/>
    </w:pPr>
    <w:rPr>
      <w:rFonts w:ascii="Arial" w:hAnsi="Arial"/>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2">
    <w:name w:val="FR2"/>
    <w:rsid w:val="00266CF0"/>
    <w:pPr>
      <w:widowControl w:val="0"/>
      <w:snapToGrid w:val="0"/>
      <w:spacing w:line="259" w:lineRule="auto"/>
      <w:ind w:firstLine="360"/>
    </w:pPr>
    <w:rPr>
      <w:sz w:val="18"/>
    </w:rPr>
  </w:style>
  <w:style w:type="paragraph" w:customStyle="1" w:styleId="FR1">
    <w:name w:val="FR1"/>
    <w:rsid w:val="00266CF0"/>
    <w:pPr>
      <w:widowControl w:val="0"/>
      <w:snapToGrid w:val="0"/>
      <w:ind w:left="320"/>
    </w:pPr>
    <w:rPr>
      <w:rFonts w:ascii="Arial" w:hAnsi="Arial"/>
      <w:sz w:val="36"/>
    </w:rPr>
  </w:style>
  <w:style w:type="paragraph" w:customStyle="1" w:styleId="FR3">
    <w:name w:val="FR3"/>
    <w:rsid w:val="00266CF0"/>
    <w:pPr>
      <w:widowControl w:val="0"/>
      <w:snapToGrid w:val="0"/>
      <w:spacing w:before="20" w:line="300" w:lineRule="auto"/>
      <w:ind w:firstLine="360"/>
    </w:pPr>
    <w:rPr>
      <w:rFonts w:ascii="Courier New" w:hAnsi="Courier New"/>
      <w:sz w:val="16"/>
    </w:rPr>
  </w:style>
  <w:style w:type="paragraph" w:customStyle="1" w:styleId="ReportMain">
    <w:name w:val="Report_Main"/>
    <w:basedOn w:val="a"/>
    <w:link w:val="ReportMain0"/>
    <w:rsid w:val="00750B79"/>
    <w:rPr>
      <w:rFonts w:eastAsia="Calibri"/>
      <w:sz w:val="24"/>
      <w:szCs w:val="22"/>
      <w:lang w:eastAsia="en-US"/>
    </w:rPr>
  </w:style>
  <w:style w:type="character" w:customStyle="1" w:styleId="ReportMain0">
    <w:name w:val="Report_Main Знак"/>
    <w:link w:val="ReportMain"/>
    <w:rsid w:val="00750B79"/>
    <w:rPr>
      <w:rFonts w:eastAsia="Calibri"/>
      <w:sz w:val="24"/>
      <w:szCs w:val="22"/>
      <w:lang w:eastAsia="en-US"/>
    </w:rPr>
  </w:style>
  <w:style w:type="character" w:customStyle="1" w:styleId="10">
    <w:name w:val="Заголовок 1 Знак"/>
    <w:link w:val="1"/>
    <w:rsid w:val="00E673C7"/>
    <w:rPr>
      <w:b/>
      <w:sz w:val="24"/>
      <w:u w:val="single"/>
      <w:lang w:eastAsia="ar-SA"/>
    </w:rPr>
  </w:style>
  <w:style w:type="character" w:customStyle="1" w:styleId="50">
    <w:name w:val="Заголовок 5 Знак"/>
    <w:link w:val="5"/>
    <w:rsid w:val="00E673C7"/>
    <w:rPr>
      <w:b/>
      <w:bCs/>
      <w:i/>
      <w:iCs/>
      <w:sz w:val="26"/>
      <w:szCs w:val="26"/>
      <w:lang w:eastAsia="ar-SA"/>
    </w:rPr>
  </w:style>
  <w:style w:type="character" w:customStyle="1" w:styleId="60">
    <w:name w:val="Заголовок 6 Знак"/>
    <w:link w:val="6"/>
    <w:rsid w:val="00E673C7"/>
    <w:rPr>
      <w:b/>
      <w:bCs/>
      <w:sz w:val="22"/>
      <w:szCs w:val="22"/>
      <w:lang w:eastAsia="ar-SA"/>
    </w:rPr>
  </w:style>
  <w:style w:type="character" w:customStyle="1" w:styleId="90">
    <w:name w:val="Заголовок 9 Знак"/>
    <w:link w:val="9"/>
    <w:rsid w:val="00E673C7"/>
    <w:rPr>
      <w:rFonts w:ascii="Arial" w:hAnsi="Arial" w:cs="Arial"/>
      <w:sz w:val="22"/>
      <w:szCs w:val="22"/>
      <w:lang w:eastAsia="ar-SA"/>
    </w:rPr>
  </w:style>
  <w:style w:type="numbering" w:customStyle="1" w:styleId="11">
    <w:name w:val="Нет списка1"/>
    <w:next w:val="a2"/>
    <w:semiHidden/>
    <w:rsid w:val="00E673C7"/>
  </w:style>
  <w:style w:type="character" w:customStyle="1" w:styleId="WW8Num3z1">
    <w:name w:val="WW8Num3z1"/>
    <w:rsid w:val="00E673C7"/>
    <w:rPr>
      <w:b w:val="0"/>
    </w:rPr>
  </w:style>
  <w:style w:type="character" w:customStyle="1" w:styleId="WW8Num6z0">
    <w:name w:val="WW8Num6z0"/>
    <w:rsid w:val="00E673C7"/>
    <w:rPr>
      <w:sz w:val="28"/>
    </w:rPr>
  </w:style>
  <w:style w:type="character" w:customStyle="1" w:styleId="WW8Num8z1">
    <w:name w:val="WW8Num8z1"/>
    <w:rsid w:val="00E673C7"/>
    <w:rPr>
      <w:b w:val="0"/>
    </w:rPr>
  </w:style>
  <w:style w:type="character" w:customStyle="1" w:styleId="WW8Num9z1">
    <w:name w:val="WW8Num9z1"/>
    <w:rsid w:val="00E673C7"/>
    <w:rPr>
      <w:b w:val="0"/>
    </w:rPr>
  </w:style>
  <w:style w:type="character" w:customStyle="1" w:styleId="WW8Num11z0">
    <w:name w:val="WW8Num11z0"/>
    <w:rsid w:val="00E673C7"/>
    <w:rPr>
      <w:sz w:val="28"/>
    </w:rPr>
  </w:style>
  <w:style w:type="character" w:customStyle="1" w:styleId="WW8Num14z0">
    <w:name w:val="WW8Num14z0"/>
    <w:rsid w:val="00E673C7"/>
    <w:rPr>
      <w:sz w:val="28"/>
    </w:rPr>
  </w:style>
  <w:style w:type="character" w:customStyle="1" w:styleId="WW8Num15z0">
    <w:name w:val="WW8Num15z0"/>
    <w:rsid w:val="00E673C7"/>
    <w:rPr>
      <w:sz w:val="28"/>
      <w:szCs w:val="28"/>
    </w:rPr>
  </w:style>
  <w:style w:type="character" w:customStyle="1" w:styleId="WW8Num15z1">
    <w:name w:val="WW8Num15z1"/>
    <w:rsid w:val="00E673C7"/>
    <w:rPr>
      <w:b w:val="0"/>
    </w:rPr>
  </w:style>
  <w:style w:type="character" w:customStyle="1" w:styleId="WW8Num16z0">
    <w:name w:val="WW8Num16z0"/>
    <w:rsid w:val="00E673C7"/>
    <w:rPr>
      <w:b w:val="0"/>
    </w:rPr>
  </w:style>
  <w:style w:type="character" w:customStyle="1" w:styleId="WW-Absatz-Standardschriftart">
    <w:name w:val="WW-Absatz-Standardschriftart"/>
    <w:rsid w:val="00E673C7"/>
  </w:style>
  <w:style w:type="character" w:customStyle="1" w:styleId="WW8Num5z1">
    <w:name w:val="WW8Num5z1"/>
    <w:rsid w:val="00E673C7"/>
    <w:rPr>
      <w:b w:val="0"/>
    </w:rPr>
  </w:style>
  <w:style w:type="character" w:customStyle="1" w:styleId="WW8Num9z0">
    <w:name w:val="WW8Num9z0"/>
    <w:rsid w:val="00E673C7"/>
    <w:rPr>
      <w:sz w:val="28"/>
    </w:rPr>
  </w:style>
  <w:style w:type="character" w:customStyle="1" w:styleId="WW8Num11z1">
    <w:name w:val="WW8Num11z1"/>
    <w:rsid w:val="00E673C7"/>
    <w:rPr>
      <w:b w:val="0"/>
    </w:rPr>
  </w:style>
  <w:style w:type="character" w:customStyle="1" w:styleId="WW8Num13z1">
    <w:name w:val="WW8Num13z1"/>
    <w:rsid w:val="00E673C7"/>
    <w:rPr>
      <w:b w:val="0"/>
    </w:rPr>
  </w:style>
  <w:style w:type="character" w:customStyle="1" w:styleId="WW8Num17z0">
    <w:name w:val="WW8Num17z0"/>
    <w:rsid w:val="00E673C7"/>
    <w:rPr>
      <w:sz w:val="28"/>
    </w:rPr>
  </w:style>
  <w:style w:type="character" w:customStyle="1" w:styleId="WW8Num19z1">
    <w:name w:val="WW8Num19z1"/>
    <w:rsid w:val="00E673C7"/>
    <w:rPr>
      <w:b w:val="0"/>
    </w:rPr>
  </w:style>
  <w:style w:type="character" w:customStyle="1" w:styleId="WW8Num22z0">
    <w:name w:val="WW8Num22z0"/>
    <w:rsid w:val="00E673C7"/>
    <w:rPr>
      <w:sz w:val="28"/>
    </w:rPr>
  </w:style>
  <w:style w:type="character" w:customStyle="1" w:styleId="WW8Num23z0">
    <w:name w:val="WW8Num23z0"/>
    <w:rsid w:val="00E673C7"/>
    <w:rPr>
      <w:sz w:val="28"/>
      <w:szCs w:val="28"/>
    </w:rPr>
  </w:style>
  <w:style w:type="character" w:customStyle="1" w:styleId="WW8Num23z1">
    <w:name w:val="WW8Num23z1"/>
    <w:rsid w:val="00E673C7"/>
    <w:rPr>
      <w:b w:val="0"/>
    </w:rPr>
  </w:style>
  <w:style w:type="character" w:customStyle="1" w:styleId="WW8Num26z0">
    <w:name w:val="WW8Num26z0"/>
    <w:rsid w:val="00E673C7"/>
    <w:rPr>
      <w:b w:val="0"/>
    </w:rPr>
  </w:style>
  <w:style w:type="character" w:customStyle="1" w:styleId="WW8Num28z0">
    <w:name w:val="WW8Num28z0"/>
    <w:rsid w:val="00E673C7"/>
    <w:rPr>
      <w:b w:val="0"/>
    </w:rPr>
  </w:style>
  <w:style w:type="character" w:customStyle="1" w:styleId="WW8Num35z0">
    <w:name w:val="WW8Num35z0"/>
    <w:rsid w:val="00E673C7"/>
    <w:rPr>
      <w:rFonts w:ascii="Times New Roman" w:eastAsia="Times New Roman" w:hAnsi="Times New Roman" w:cs="Times New Roman"/>
    </w:rPr>
  </w:style>
  <w:style w:type="character" w:customStyle="1" w:styleId="WW-">
    <w:name w:val="WW-Основной шрифт абзаца"/>
    <w:rsid w:val="00E673C7"/>
  </w:style>
  <w:style w:type="character" w:styleId="a3">
    <w:name w:val="page number"/>
    <w:rsid w:val="00E673C7"/>
  </w:style>
  <w:style w:type="paragraph" w:customStyle="1" w:styleId="a4">
    <w:name w:val="Заголовок"/>
    <w:basedOn w:val="a"/>
    <w:next w:val="a5"/>
    <w:rsid w:val="00E673C7"/>
    <w:pPr>
      <w:keepNext/>
      <w:suppressAutoHyphens/>
      <w:spacing w:before="240" w:after="120"/>
    </w:pPr>
    <w:rPr>
      <w:rFonts w:ascii="Arial" w:eastAsia="Tahoma" w:hAnsi="Arial" w:cs="Tahoma"/>
      <w:szCs w:val="28"/>
      <w:lang w:eastAsia="ar-SA"/>
    </w:rPr>
  </w:style>
  <w:style w:type="paragraph" w:styleId="a5">
    <w:name w:val="Body Text"/>
    <w:basedOn w:val="a"/>
    <w:link w:val="a6"/>
    <w:rsid w:val="00E673C7"/>
    <w:pPr>
      <w:suppressAutoHyphens/>
      <w:spacing w:after="120"/>
    </w:pPr>
    <w:rPr>
      <w:sz w:val="24"/>
      <w:szCs w:val="24"/>
      <w:lang w:eastAsia="ar-SA"/>
    </w:rPr>
  </w:style>
  <w:style w:type="character" w:customStyle="1" w:styleId="a6">
    <w:name w:val="Основной текст Знак"/>
    <w:link w:val="a5"/>
    <w:rsid w:val="00E673C7"/>
    <w:rPr>
      <w:sz w:val="24"/>
      <w:szCs w:val="24"/>
      <w:lang w:eastAsia="ar-SA"/>
    </w:rPr>
  </w:style>
  <w:style w:type="paragraph" w:customStyle="1" w:styleId="WW-0">
    <w:name w:val="WW-Заголовок"/>
    <w:basedOn w:val="a"/>
    <w:next w:val="a5"/>
    <w:rsid w:val="00E673C7"/>
    <w:pPr>
      <w:keepNext/>
      <w:suppressAutoHyphens/>
      <w:spacing w:before="240" w:after="120"/>
    </w:pPr>
    <w:rPr>
      <w:rFonts w:ascii="Tahoma" w:eastAsia="Tahoma" w:hAnsi="Tahoma" w:cs="Tahoma"/>
      <w:szCs w:val="28"/>
      <w:lang w:eastAsia="ar-SA"/>
    </w:rPr>
  </w:style>
  <w:style w:type="paragraph" w:styleId="a7">
    <w:name w:val="footer"/>
    <w:basedOn w:val="a"/>
    <w:link w:val="a8"/>
    <w:rsid w:val="00E673C7"/>
    <w:pPr>
      <w:tabs>
        <w:tab w:val="center" w:pos="4677"/>
        <w:tab w:val="right" w:pos="9355"/>
      </w:tabs>
      <w:suppressAutoHyphens/>
    </w:pPr>
    <w:rPr>
      <w:sz w:val="24"/>
      <w:szCs w:val="24"/>
      <w:lang w:eastAsia="ar-SA"/>
    </w:rPr>
  </w:style>
  <w:style w:type="character" w:customStyle="1" w:styleId="a8">
    <w:name w:val="Нижний колонтитул Знак"/>
    <w:link w:val="a7"/>
    <w:rsid w:val="00E673C7"/>
    <w:rPr>
      <w:sz w:val="24"/>
      <w:szCs w:val="24"/>
      <w:lang w:eastAsia="ar-SA"/>
    </w:rPr>
  </w:style>
  <w:style w:type="paragraph" w:customStyle="1" w:styleId="a9">
    <w:name w:val="Содержимое врезки"/>
    <w:basedOn w:val="a5"/>
    <w:rsid w:val="00E673C7"/>
  </w:style>
  <w:style w:type="paragraph" w:customStyle="1" w:styleId="WW-1">
    <w:name w:val="WW-Содержимое врезки"/>
    <w:basedOn w:val="a5"/>
    <w:rsid w:val="00E673C7"/>
  </w:style>
  <w:style w:type="table" w:styleId="aa">
    <w:name w:val="Table Grid"/>
    <w:basedOn w:val="a1"/>
    <w:rsid w:val="00E673C7"/>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rsid w:val="00E673C7"/>
    <w:pPr>
      <w:tabs>
        <w:tab w:val="center" w:pos="4677"/>
        <w:tab w:val="right" w:pos="9355"/>
      </w:tabs>
      <w:suppressAutoHyphens/>
    </w:pPr>
    <w:rPr>
      <w:sz w:val="24"/>
      <w:szCs w:val="24"/>
      <w:lang w:eastAsia="ar-SA"/>
    </w:rPr>
  </w:style>
  <w:style w:type="character" w:customStyle="1" w:styleId="ac">
    <w:name w:val="Верхний колонтитул Знак"/>
    <w:link w:val="ab"/>
    <w:rsid w:val="00E673C7"/>
    <w:rPr>
      <w:sz w:val="24"/>
      <w:szCs w:val="24"/>
      <w:lang w:eastAsia="ar-SA"/>
    </w:rPr>
  </w:style>
  <w:style w:type="paragraph" w:styleId="3">
    <w:name w:val="Body Text 3"/>
    <w:basedOn w:val="a"/>
    <w:link w:val="30"/>
    <w:rsid w:val="00E673C7"/>
    <w:pPr>
      <w:suppressAutoHyphens/>
      <w:spacing w:after="120"/>
    </w:pPr>
    <w:rPr>
      <w:sz w:val="16"/>
      <w:szCs w:val="16"/>
      <w:lang w:eastAsia="ar-SA"/>
    </w:rPr>
  </w:style>
  <w:style w:type="character" w:customStyle="1" w:styleId="30">
    <w:name w:val="Основной текст 3 Знак"/>
    <w:link w:val="3"/>
    <w:rsid w:val="00E673C7"/>
    <w:rPr>
      <w:sz w:val="16"/>
      <w:szCs w:val="16"/>
      <w:lang w:eastAsia="ar-SA"/>
    </w:rPr>
  </w:style>
  <w:style w:type="paragraph" w:styleId="2">
    <w:name w:val="Body Text 2"/>
    <w:basedOn w:val="a"/>
    <w:link w:val="20"/>
    <w:rsid w:val="00E673C7"/>
    <w:pPr>
      <w:suppressAutoHyphens/>
      <w:spacing w:after="120" w:line="480" w:lineRule="auto"/>
    </w:pPr>
    <w:rPr>
      <w:sz w:val="24"/>
      <w:szCs w:val="24"/>
      <w:lang w:eastAsia="ar-SA"/>
    </w:rPr>
  </w:style>
  <w:style w:type="character" w:customStyle="1" w:styleId="20">
    <w:name w:val="Основной текст 2 Знак"/>
    <w:link w:val="2"/>
    <w:rsid w:val="00E673C7"/>
    <w:rPr>
      <w:sz w:val="24"/>
      <w:szCs w:val="24"/>
      <w:lang w:eastAsia="ar-SA"/>
    </w:rPr>
  </w:style>
  <w:style w:type="paragraph" w:styleId="31">
    <w:name w:val="Body Text Indent 3"/>
    <w:basedOn w:val="a"/>
    <w:link w:val="32"/>
    <w:rsid w:val="00E673C7"/>
    <w:pPr>
      <w:suppressAutoHyphens/>
      <w:spacing w:after="120"/>
      <w:ind w:left="283"/>
    </w:pPr>
    <w:rPr>
      <w:sz w:val="16"/>
      <w:szCs w:val="16"/>
      <w:lang w:eastAsia="ar-SA"/>
    </w:rPr>
  </w:style>
  <w:style w:type="character" w:customStyle="1" w:styleId="32">
    <w:name w:val="Основной текст с отступом 3 Знак"/>
    <w:link w:val="31"/>
    <w:rsid w:val="00E673C7"/>
    <w:rPr>
      <w:sz w:val="16"/>
      <w:szCs w:val="16"/>
      <w:lang w:eastAsia="ar-SA"/>
    </w:rPr>
  </w:style>
  <w:style w:type="numbering" w:customStyle="1" w:styleId="21">
    <w:name w:val="Нет списка2"/>
    <w:next w:val="a2"/>
    <w:semiHidden/>
    <w:rsid w:val="00E673C7"/>
  </w:style>
  <w:style w:type="paragraph" w:styleId="ad">
    <w:name w:val="Title"/>
    <w:basedOn w:val="a"/>
    <w:link w:val="ae"/>
    <w:qFormat/>
    <w:rsid w:val="00E673C7"/>
    <w:pPr>
      <w:jc w:val="center"/>
    </w:pPr>
  </w:style>
  <w:style w:type="character" w:customStyle="1" w:styleId="ae">
    <w:name w:val="Название Знак"/>
    <w:link w:val="ad"/>
    <w:rsid w:val="00E673C7"/>
    <w:rPr>
      <w:sz w:val="28"/>
    </w:rPr>
  </w:style>
  <w:style w:type="paragraph" w:customStyle="1" w:styleId="af">
    <w:name w:val="Цитаты"/>
    <w:basedOn w:val="a"/>
    <w:rsid w:val="00E673C7"/>
    <w:pPr>
      <w:spacing w:before="100" w:after="100"/>
      <w:ind w:left="360" w:right="360"/>
    </w:pPr>
    <w:rPr>
      <w:snapToGrid w:val="0"/>
      <w:sz w:val="24"/>
    </w:rPr>
  </w:style>
  <w:style w:type="table" w:customStyle="1" w:styleId="12">
    <w:name w:val="Сетка таблицы1"/>
    <w:basedOn w:val="a1"/>
    <w:next w:val="aa"/>
    <w:rsid w:val="00E673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A471E"/>
    <w:rPr>
      <w:color w:val="0000FF"/>
      <w:u w:val="single"/>
    </w:rPr>
  </w:style>
  <w:style w:type="character" w:styleId="af1">
    <w:name w:val="FollowedHyperlink"/>
    <w:basedOn w:val="a0"/>
    <w:rsid w:val="005D1C3B"/>
    <w:rPr>
      <w:color w:val="800080"/>
      <w:u w:val="single"/>
    </w:rPr>
  </w:style>
  <w:style w:type="paragraph" w:styleId="af2">
    <w:name w:val="Normal (Web)"/>
    <w:basedOn w:val="a"/>
    <w:uiPriority w:val="99"/>
    <w:unhideWhenUsed/>
    <w:rsid w:val="00C24B11"/>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6CF0"/>
    <w:rPr>
      <w:sz w:val="28"/>
    </w:rPr>
  </w:style>
  <w:style w:type="paragraph" w:styleId="1">
    <w:name w:val="heading 1"/>
    <w:basedOn w:val="a"/>
    <w:next w:val="a"/>
    <w:link w:val="10"/>
    <w:qFormat/>
    <w:rsid w:val="00E673C7"/>
    <w:pPr>
      <w:keepNext/>
      <w:tabs>
        <w:tab w:val="num" w:pos="360"/>
      </w:tabs>
      <w:suppressAutoHyphens/>
      <w:ind w:left="360" w:hanging="360"/>
      <w:jc w:val="center"/>
      <w:outlineLvl w:val="0"/>
    </w:pPr>
    <w:rPr>
      <w:b/>
      <w:sz w:val="24"/>
      <w:u w:val="single"/>
      <w:lang w:eastAsia="ar-SA"/>
    </w:rPr>
  </w:style>
  <w:style w:type="paragraph" w:styleId="5">
    <w:name w:val="heading 5"/>
    <w:basedOn w:val="a"/>
    <w:next w:val="a"/>
    <w:link w:val="50"/>
    <w:qFormat/>
    <w:rsid w:val="00E673C7"/>
    <w:pPr>
      <w:suppressAutoHyphens/>
      <w:spacing w:before="240" w:after="60"/>
      <w:outlineLvl w:val="4"/>
    </w:pPr>
    <w:rPr>
      <w:b/>
      <w:bCs/>
      <w:i/>
      <w:iCs/>
      <w:sz w:val="26"/>
      <w:szCs w:val="26"/>
      <w:lang w:eastAsia="ar-SA"/>
    </w:rPr>
  </w:style>
  <w:style w:type="paragraph" w:styleId="6">
    <w:name w:val="heading 6"/>
    <w:basedOn w:val="a"/>
    <w:next w:val="a"/>
    <w:link w:val="60"/>
    <w:qFormat/>
    <w:rsid w:val="00E673C7"/>
    <w:pPr>
      <w:suppressAutoHyphens/>
      <w:spacing w:before="240" w:after="60"/>
      <w:outlineLvl w:val="5"/>
    </w:pPr>
    <w:rPr>
      <w:b/>
      <w:bCs/>
      <w:sz w:val="22"/>
      <w:szCs w:val="22"/>
      <w:lang w:eastAsia="ar-SA"/>
    </w:rPr>
  </w:style>
  <w:style w:type="paragraph" w:styleId="9">
    <w:name w:val="heading 9"/>
    <w:basedOn w:val="a"/>
    <w:next w:val="a"/>
    <w:link w:val="90"/>
    <w:qFormat/>
    <w:rsid w:val="00E673C7"/>
    <w:pPr>
      <w:suppressAutoHyphens/>
      <w:spacing w:before="240" w:after="60"/>
      <w:outlineLvl w:val="8"/>
    </w:pPr>
    <w:rPr>
      <w:rFonts w:ascii="Arial" w:hAnsi="Arial"/>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2">
    <w:name w:val="FR2"/>
    <w:rsid w:val="00266CF0"/>
    <w:pPr>
      <w:widowControl w:val="0"/>
      <w:snapToGrid w:val="0"/>
      <w:spacing w:line="259" w:lineRule="auto"/>
      <w:ind w:firstLine="360"/>
    </w:pPr>
    <w:rPr>
      <w:sz w:val="18"/>
    </w:rPr>
  </w:style>
  <w:style w:type="paragraph" w:customStyle="1" w:styleId="FR1">
    <w:name w:val="FR1"/>
    <w:rsid w:val="00266CF0"/>
    <w:pPr>
      <w:widowControl w:val="0"/>
      <w:snapToGrid w:val="0"/>
      <w:ind w:left="320"/>
    </w:pPr>
    <w:rPr>
      <w:rFonts w:ascii="Arial" w:hAnsi="Arial"/>
      <w:sz w:val="36"/>
    </w:rPr>
  </w:style>
  <w:style w:type="paragraph" w:customStyle="1" w:styleId="FR3">
    <w:name w:val="FR3"/>
    <w:rsid w:val="00266CF0"/>
    <w:pPr>
      <w:widowControl w:val="0"/>
      <w:snapToGrid w:val="0"/>
      <w:spacing w:before="20" w:line="300" w:lineRule="auto"/>
      <w:ind w:firstLine="360"/>
    </w:pPr>
    <w:rPr>
      <w:rFonts w:ascii="Courier New" w:hAnsi="Courier New"/>
      <w:sz w:val="16"/>
    </w:rPr>
  </w:style>
  <w:style w:type="paragraph" w:customStyle="1" w:styleId="ReportMain">
    <w:name w:val="Report_Main"/>
    <w:basedOn w:val="a"/>
    <w:link w:val="ReportMain0"/>
    <w:rsid w:val="00750B79"/>
    <w:rPr>
      <w:rFonts w:eastAsia="Calibri"/>
      <w:sz w:val="24"/>
      <w:szCs w:val="22"/>
      <w:lang w:eastAsia="en-US"/>
    </w:rPr>
  </w:style>
  <w:style w:type="character" w:customStyle="1" w:styleId="ReportMain0">
    <w:name w:val="Report_Main Знак"/>
    <w:link w:val="ReportMain"/>
    <w:rsid w:val="00750B79"/>
    <w:rPr>
      <w:rFonts w:eastAsia="Calibri"/>
      <w:sz w:val="24"/>
      <w:szCs w:val="22"/>
      <w:lang w:eastAsia="en-US"/>
    </w:rPr>
  </w:style>
  <w:style w:type="character" w:customStyle="1" w:styleId="10">
    <w:name w:val="Заголовок 1 Знак"/>
    <w:link w:val="1"/>
    <w:rsid w:val="00E673C7"/>
    <w:rPr>
      <w:b/>
      <w:sz w:val="24"/>
      <w:u w:val="single"/>
      <w:lang w:eastAsia="ar-SA"/>
    </w:rPr>
  </w:style>
  <w:style w:type="character" w:customStyle="1" w:styleId="50">
    <w:name w:val="Заголовок 5 Знак"/>
    <w:link w:val="5"/>
    <w:rsid w:val="00E673C7"/>
    <w:rPr>
      <w:b/>
      <w:bCs/>
      <w:i/>
      <w:iCs/>
      <w:sz w:val="26"/>
      <w:szCs w:val="26"/>
      <w:lang w:eastAsia="ar-SA"/>
    </w:rPr>
  </w:style>
  <w:style w:type="character" w:customStyle="1" w:styleId="60">
    <w:name w:val="Заголовок 6 Знак"/>
    <w:link w:val="6"/>
    <w:rsid w:val="00E673C7"/>
    <w:rPr>
      <w:b/>
      <w:bCs/>
      <w:sz w:val="22"/>
      <w:szCs w:val="22"/>
      <w:lang w:eastAsia="ar-SA"/>
    </w:rPr>
  </w:style>
  <w:style w:type="character" w:customStyle="1" w:styleId="90">
    <w:name w:val="Заголовок 9 Знак"/>
    <w:link w:val="9"/>
    <w:rsid w:val="00E673C7"/>
    <w:rPr>
      <w:rFonts w:ascii="Arial" w:hAnsi="Arial" w:cs="Arial"/>
      <w:sz w:val="22"/>
      <w:szCs w:val="22"/>
      <w:lang w:eastAsia="ar-SA"/>
    </w:rPr>
  </w:style>
  <w:style w:type="numbering" w:customStyle="1" w:styleId="11">
    <w:name w:val="Нет списка1"/>
    <w:next w:val="a2"/>
    <w:semiHidden/>
    <w:rsid w:val="00E673C7"/>
  </w:style>
  <w:style w:type="character" w:customStyle="1" w:styleId="WW8Num3z1">
    <w:name w:val="WW8Num3z1"/>
    <w:rsid w:val="00E673C7"/>
    <w:rPr>
      <w:b w:val="0"/>
    </w:rPr>
  </w:style>
  <w:style w:type="character" w:customStyle="1" w:styleId="WW8Num6z0">
    <w:name w:val="WW8Num6z0"/>
    <w:rsid w:val="00E673C7"/>
    <w:rPr>
      <w:sz w:val="28"/>
    </w:rPr>
  </w:style>
  <w:style w:type="character" w:customStyle="1" w:styleId="WW8Num8z1">
    <w:name w:val="WW8Num8z1"/>
    <w:rsid w:val="00E673C7"/>
    <w:rPr>
      <w:b w:val="0"/>
    </w:rPr>
  </w:style>
  <w:style w:type="character" w:customStyle="1" w:styleId="WW8Num9z1">
    <w:name w:val="WW8Num9z1"/>
    <w:rsid w:val="00E673C7"/>
    <w:rPr>
      <w:b w:val="0"/>
    </w:rPr>
  </w:style>
  <w:style w:type="character" w:customStyle="1" w:styleId="WW8Num11z0">
    <w:name w:val="WW8Num11z0"/>
    <w:rsid w:val="00E673C7"/>
    <w:rPr>
      <w:sz w:val="28"/>
    </w:rPr>
  </w:style>
  <w:style w:type="character" w:customStyle="1" w:styleId="WW8Num14z0">
    <w:name w:val="WW8Num14z0"/>
    <w:rsid w:val="00E673C7"/>
    <w:rPr>
      <w:sz w:val="28"/>
    </w:rPr>
  </w:style>
  <w:style w:type="character" w:customStyle="1" w:styleId="WW8Num15z0">
    <w:name w:val="WW8Num15z0"/>
    <w:rsid w:val="00E673C7"/>
    <w:rPr>
      <w:sz w:val="28"/>
      <w:szCs w:val="28"/>
    </w:rPr>
  </w:style>
  <w:style w:type="character" w:customStyle="1" w:styleId="WW8Num15z1">
    <w:name w:val="WW8Num15z1"/>
    <w:rsid w:val="00E673C7"/>
    <w:rPr>
      <w:b w:val="0"/>
    </w:rPr>
  </w:style>
  <w:style w:type="character" w:customStyle="1" w:styleId="WW8Num16z0">
    <w:name w:val="WW8Num16z0"/>
    <w:rsid w:val="00E673C7"/>
    <w:rPr>
      <w:b w:val="0"/>
    </w:rPr>
  </w:style>
  <w:style w:type="character" w:customStyle="1" w:styleId="WW-Absatz-Standardschriftart">
    <w:name w:val="WW-Absatz-Standardschriftart"/>
    <w:rsid w:val="00E673C7"/>
  </w:style>
  <w:style w:type="character" w:customStyle="1" w:styleId="WW8Num5z1">
    <w:name w:val="WW8Num5z1"/>
    <w:rsid w:val="00E673C7"/>
    <w:rPr>
      <w:b w:val="0"/>
    </w:rPr>
  </w:style>
  <w:style w:type="character" w:customStyle="1" w:styleId="WW8Num9z0">
    <w:name w:val="WW8Num9z0"/>
    <w:rsid w:val="00E673C7"/>
    <w:rPr>
      <w:sz w:val="28"/>
    </w:rPr>
  </w:style>
  <w:style w:type="character" w:customStyle="1" w:styleId="WW8Num11z1">
    <w:name w:val="WW8Num11z1"/>
    <w:rsid w:val="00E673C7"/>
    <w:rPr>
      <w:b w:val="0"/>
    </w:rPr>
  </w:style>
  <w:style w:type="character" w:customStyle="1" w:styleId="WW8Num13z1">
    <w:name w:val="WW8Num13z1"/>
    <w:rsid w:val="00E673C7"/>
    <w:rPr>
      <w:b w:val="0"/>
    </w:rPr>
  </w:style>
  <w:style w:type="character" w:customStyle="1" w:styleId="WW8Num17z0">
    <w:name w:val="WW8Num17z0"/>
    <w:rsid w:val="00E673C7"/>
    <w:rPr>
      <w:sz w:val="28"/>
    </w:rPr>
  </w:style>
  <w:style w:type="character" w:customStyle="1" w:styleId="WW8Num19z1">
    <w:name w:val="WW8Num19z1"/>
    <w:rsid w:val="00E673C7"/>
    <w:rPr>
      <w:b w:val="0"/>
    </w:rPr>
  </w:style>
  <w:style w:type="character" w:customStyle="1" w:styleId="WW8Num22z0">
    <w:name w:val="WW8Num22z0"/>
    <w:rsid w:val="00E673C7"/>
    <w:rPr>
      <w:sz w:val="28"/>
    </w:rPr>
  </w:style>
  <w:style w:type="character" w:customStyle="1" w:styleId="WW8Num23z0">
    <w:name w:val="WW8Num23z0"/>
    <w:rsid w:val="00E673C7"/>
    <w:rPr>
      <w:sz w:val="28"/>
      <w:szCs w:val="28"/>
    </w:rPr>
  </w:style>
  <w:style w:type="character" w:customStyle="1" w:styleId="WW8Num23z1">
    <w:name w:val="WW8Num23z1"/>
    <w:rsid w:val="00E673C7"/>
    <w:rPr>
      <w:b w:val="0"/>
    </w:rPr>
  </w:style>
  <w:style w:type="character" w:customStyle="1" w:styleId="WW8Num26z0">
    <w:name w:val="WW8Num26z0"/>
    <w:rsid w:val="00E673C7"/>
    <w:rPr>
      <w:b w:val="0"/>
    </w:rPr>
  </w:style>
  <w:style w:type="character" w:customStyle="1" w:styleId="WW8Num28z0">
    <w:name w:val="WW8Num28z0"/>
    <w:rsid w:val="00E673C7"/>
    <w:rPr>
      <w:b w:val="0"/>
    </w:rPr>
  </w:style>
  <w:style w:type="character" w:customStyle="1" w:styleId="WW8Num35z0">
    <w:name w:val="WW8Num35z0"/>
    <w:rsid w:val="00E673C7"/>
    <w:rPr>
      <w:rFonts w:ascii="Times New Roman" w:eastAsia="Times New Roman" w:hAnsi="Times New Roman" w:cs="Times New Roman"/>
    </w:rPr>
  </w:style>
  <w:style w:type="character" w:customStyle="1" w:styleId="WW-">
    <w:name w:val="WW-Основной шрифт абзаца"/>
    <w:rsid w:val="00E673C7"/>
  </w:style>
  <w:style w:type="character" w:styleId="a3">
    <w:name w:val="page number"/>
    <w:rsid w:val="00E673C7"/>
  </w:style>
  <w:style w:type="paragraph" w:customStyle="1" w:styleId="a4">
    <w:name w:val="Заголовок"/>
    <w:basedOn w:val="a"/>
    <w:next w:val="a5"/>
    <w:rsid w:val="00E673C7"/>
    <w:pPr>
      <w:keepNext/>
      <w:suppressAutoHyphens/>
      <w:spacing w:before="240" w:after="120"/>
    </w:pPr>
    <w:rPr>
      <w:rFonts w:ascii="Arial" w:eastAsia="Tahoma" w:hAnsi="Arial" w:cs="Tahoma"/>
      <w:szCs w:val="28"/>
      <w:lang w:eastAsia="ar-SA"/>
    </w:rPr>
  </w:style>
  <w:style w:type="paragraph" w:styleId="a5">
    <w:name w:val="Body Text"/>
    <w:basedOn w:val="a"/>
    <w:link w:val="a6"/>
    <w:rsid w:val="00E673C7"/>
    <w:pPr>
      <w:suppressAutoHyphens/>
      <w:spacing w:after="120"/>
    </w:pPr>
    <w:rPr>
      <w:sz w:val="24"/>
      <w:szCs w:val="24"/>
      <w:lang w:eastAsia="ar-SA"/>
    </w:rPr>
  </w:style>
  <w:style w:type="character" w:customStyle="1" w:styleId="a6">
    <w:name w:val="Основной текст Знак"/>
    <w:link w:val="a5"/>
    <w:rsid w:val="00E673C7"/>
    <w:rPr>
      <w:sz w:val="24"/>
      <w:szCs w:val="24"/>
      <w:lang w:eastAsia="ar-SA"/>
    </w:rPr>
  </w:style>
  <w:style w:type="paragraph" w:customStyle="1" w:styleId="WW-0">
    <w:name w:val="WW-Заголовок"/>
    <w:basedOn w:val="a"/>
    <w:next w:val="a5"/>
    <w:rsid w:val="00E673C7"/>
    <w:pPr>
      <w:keepNext/>
      <w:suppressAutoHyphens/>
      <w:spacing w:before="240" w:after="120"/>
    </w:pPr>
    <w:rPr>
      <w:rFonts w:ascii="Tahoma" w:eastAsia="Tahoma" w:hAnsi="Tahoma" w:cs="Tahoma"/>
      <w:szCs w:val="28"/>
      <w:lang w:eastAsia="ar-SA"/>
    </w:rPr>
  </w:style>
  <w:style w:type="paragraph" w:styleId="a7">
    <w:name w:val="footer"/>
    <w:basedOn w:val="a"/>
    <w:link w:val="a8"/>
    <w:rsid w:val="00E673C7"/>
    <w:pPr>
      <w:tabs>
        <w:tab w:val="center" w:pos="4677"/>
        <w:tab w:val="right" w:pos="9355"/>
      </w:tabs>
      <w:suppressAutoHyphens/>
    </w:pPr>
    <w:rPr>
      <w:sz w:val="24"/>
      <w:szCs w:val="24"/>
      <w:lang w:eastAsia="ar-SA"/>
    </w:rPr>
  </w:style>
  <w:style w:type="character" w:customStyle="1" w:styleId="a8">
    <w:name w:val="Нижний колонтитул Знак"/>
    <w:link w:val="a7"/>
    <w:rsid w:val="00E673C7"/>
    <w:rPr>
      <w:sz w:val="24"/>
      <w:szCs w:val="24"/>
      <w:lang w:eastAsia="ar-SA"/>
    </w:rPr>
  </w:style>
  <w:style w:type="paragraph" w:customStyle="1" w:styleId="a9">
    <w:name w:val="Содержимое врезки"/>
    <w:basedOn w:val="a5"/>
    <w:rsid w:val="00E673C7"/>
  </w:style>
  <w:style w:type="paragraph" w:customStyle="1" w:styleId="WW-1">
    <w:name w:val="WW-Содержимое врезки"/>
    <w:basedOn w:val="a5"/>
    <w:rsid w:val="00E673C7"/>
  </w:style>
  <w:style w:type="table" w:styleId="aa">
    <w:name w:val="Table Grid"/>
    <w:basedOn w:val="a1"/>
    <w:rsid w:val="00E673C7"/>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rsid w:val="00E673C7"/>
    <w:pPr>
      <w:tabs>
        <w:tab w:val="center" w:pos="4677"/>
        <w:tab w:val="right" w:pos="9355"/>
      </w:tabs>
      <w:suppressAutoHyphens/>
    </w:pPr>
    <w:rPr>
      <w:sz w:val="24"/>
      <w:szCs w:val="24"/>
      <w:lang w:eastAsia="ar-SA"/>
    </w:rPr>
  </w:style>
  <w:style w:type="character" w:customStyle="1" w:styleId="ac">
    <w:name w:val="Верхний колонтитул Знак"/>
    <w:link w:val="ab"/>
    <w:rsid w:val="00E673C7"/>
    <w:rPr>
      <w:sz w:val="24"/>
      <w:szCs w:val="24"/>
      <w:lang w:eastAsia="ar-SA"/>
    </w:rPr>
  </w:style>
  <w:style w:type="paragraph" w:styleId="3">
    <w:name w:val="Body Text 3"/>
    <w:basedOn w:val="a"/>
    <w:link w:val="30"/>
    <w:rsid w:val="00E673C7"/>
    <w:pPr>
      <w:suppressAutoHyphens/>
      <w:spacing w:after="120"/>
    </w:pPr>
    <w:rPr>
      <w:sz w:val="16"/>
      <w:szCs w:val="16"/>
      <w:lang w:eastAsia="ar-SA"/>
    </w:rPr>
  </w:style>
  <w:style w:type="character" w:customStyle="1" w:styleId="30">
    <w:name w:val="Основной текст 3 Знак"/>
    <w:link w:val="3"/>
    <w:rsid w:val="00E673C7"/>
    <w:rPr>
      <w:sz w:val="16"/>
      <w:szCs w:val="16"/>
      <w:lang w:eastAsia="ar-SA"/>
    </w:rPr>
  </w:style>
  <w:style w:type="paragraph" w:styleId="2">
    <w:name w:val="Body Text 2"/>
    <w:basedOn w:val="a"/>
    <w:link w:val="20"/>
    <w:rsid w:val="00E673C7"/>
    <w:pPr>
      <w:suppressAutoHyphens/>
      <w:spacing w:after="120" w:line="480" w:lineRule="auto"/>
    </w:pPr>
    <w:rPr>
      <w:sz w:val="24"/>
      <w:szCs w:val="24"/>
      <w:lang w:eastAsia="ar-SA"/>
    </w:rPr>
  </w:style>
  <w:style w:type="character" w:customStyle="1" w:styleId="20">
    <w:name w:val="Основной текст 2 Знак"/>
    <w:link w:val="2"/>
    <w:rsid w:val="00E673C7"/>
    <w:rPr>
      <w:sz w:val="24"/>
      <w:szCs w:val="24"/>
      <w:lang w:eastAsia="ar-SA"/>
    </w:rPr>
  </w:style>
  <w:style w:type="paragraph" w:styleId="31">
    <w:name w:val="Body Text Indent 3"/>
    <w:basedOn w:val="a"/>
    <w:link w:val="32"/>
    <w:rsid w:val="00E673C7"/>
    <w:pPr>
      <w:suppressAutoHyphens/>
      <w:spacing w:after="120"/>
      <w:ind w:left="283"/>
    </w:pPr>
    <w:rPr>
      <w:sz w:val="16"/>
      <w:szCs w:val="16"/>
      <w:lang w:eastAsia="ar-SA"/>
    </w:rPr>
  </w:style>
  <w:style w:type="character" w:customStyle="1" w:styleId="32">
    <w:name w:val="Основной текст с отступом 3 Знак"/>
    <w:link w:val="31"/>
    <w:rsid w:val="00E673C7"/>
    <w:rPr>
      <w:sz w:val="16"/>
      <w:szCs w:val="16"/>
      <w:lang w:eastAsia="ar-SA"/>
    </w:rPr>
  </w:style>
  <w:style w:type="numbering" w:customStyle="1" w:styleId="21">
    <w:name w:val="Нет списка2"/>
    <w:next w:val="a2"/>
    <w:semiHidden/>
    <w:rsid w:val="00E673C7"/>
  </w:style>
  <w:style w:type="paragraph" w:styleId="ad">
    <w:name w:val="Title"/>
    <w:basedOn w:val="a"/>
    <w:link w:val="ae"/>
    <w:qFormat/>
    <w:rsid w:val="00E673C7"/>
    <w:pPr>
      <w:jc w:val="center"/>
    </w:pPr>
  </w:style>
  <w:style w:type="character" w:customStyle="1" w:styleId="ae">
    <w:name w:val="Название Знак"/>
    <w:link w:val="ad"/>
    <w:rsid w:val="00E673C7"/>
    <w:rPr>
      <w:sz w:val="28"/>
    </w:rPr>
  </w:style>
  <w:style w:type="paragraph" w:customStyle="1" w:styleId="af">
    <w:name w:val="Цитаты"/>
    <w:basedOn w:val="a"/>
    <w:rsid w:val="00E673C7"/>
    <w:pPr>
      <w:spacing w:before="100" w:after="100"/>
      <w:ind w:left="360" w:right="360"/>
    </w:pPr>
    <w:rPr>
      <w:snapToGrid w:val="0"/>
      <w:sz w:val="24"/>
    </w:rPr>
  </w:style>
  <w:style w:type="table" w:customStyle="1" w:styleId="12">
    <w:name w:val="Сетка таблицы1"/>
    <w:basedOn w:val="a1"/>
    <w:next w:val="aa"/>
    <w:rsid w:val="00E673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A471E"/>
    <w:rPr>
      <w:color w:val="0000FF"/>
      <w:u w:val="single"/>
    </w:rPr>
  </w:style>
  <w:style w:type="character" w:styleId="af1">
    <w:name w:val="FollowedHyperlink"/>
    <w:basedOn w:val="a0"/>
    <w:rsid w:val="005D1C3B"/>
    <w:rPr>
      <w:color w:val="800080"/>
      <w:u w:val="single"/>
    </w:rPr>
  </w:style>
  <w:style w:type="paragraph" w:styleId="af2">
    <w:name w:val="Normal (Web)"/>
    <w:basedOn w:val="a"/>
    <w:uiPriority w:val="99"/>
    <w:unhideWhenUsed/>
    <w:rsid w:val="00C24B11"/>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7528947">
      <w:bodyDiv w:val="1"/>
      <w:marLeft w:val="0"/>
      <w:marRight w:val="0"/>
      <w:marTop w:val="0"/>
      <w:marBottom w:val="0"/>
      <w:divBdr>
        <w:top w:val="none" w:sz="0" w:space="0" w:color="auto"/>
        <w:left w:val="none" w:sz="0" w:space="0" w:color="auto"/>
        <w:bottom w:val="none" w:sz="0" w:space="0" w:color="auto"/>
        <w:right w:val="none" w:sz="0" w:space="0" w:color="auto"/>
      </w:divBdr>
    </w:div>
    <w:div w:id="584414884">
      <w:bodyDiv w:val="1"/>
      <w:marLeft w:val="0"/>
      <w:marRight w:val="0"/>
      <w:marTop w:val="0"/>
      <w:marBottom w:val="0"/>
      <w:divBdr>
        <w:top w:val="none" w:sz="0" w:space="0" w:color="auto"/>
        <w:left w:val="none" w:sz="0" w:space="0" w:color="auto"/>
        <w:bottom w:val="none" w:sz="0" w:space="0" w:color="auto"/>
        <w:right w:val="none" w:sz="0" w:space="0" w:color="auto"/>
      </w:divBdr>
    </w:div>
    <w:div w:id="733817378">
      <w:bodyDiv w:val="1"/>
      <w:marLeft w:val="0"/>
      <w:marRight w:val="0"/>
      <w:marTop w:val="0"/>
      <w:marBottom w:val="0"/>
      <w:divBdr>
        <w:top w:val="none" w:sz="0" w:space="0" w:color="auto"/>
        <w:left w:val="none" w:sz="0" w:space="0" w:color="auto"/>
        <w:bottom w:val="none" w:sz="0" w:space="0" w:color="auto"/>
        <w:right w:val="none" w:sz="0" w:space="0" w:color="auto"/>
      </w:divBdr>
      <w:divsChild>
        <w:div w:id="277222669">
          <w:marLeft w:val="0"/>
          <w:marRight w:val="0"/>
          <w:marTop w:val="0"/>
          <w:marBottom w:val="0"/>
          <w:divBdr>
            <w:top w:val="none" w:sz="0" w:space="0" w:color="auto"/>
            <w:left w:val="none" w:sz="0" w:space="0" w:color="auto"/>
            <w:bottom w:val="none" w:sz="0" w:space="0" w:color="auto"/>
            <w:right w:val="none" w:sz="0" w:space="0" w:color="auto"/>
          </w:divBdr>
          <w:divsChild>
            <w:div w:id="1657956599">
              <w:marLeft w:val="0"/>
              <w:marRight w:val="0"/>
              <w:marTop w:val="0"/>
              <w:marBottom w:val="0"/>
              <w:divBdr>
                <w:top w:val="none" w:sz="0" w:space="0" w:color="auto"/>
                <w:left w:val="none" w:sz="0" w:space="0" w:color="auto"/>
                <w:bottom w:val="none" w:sz="0" w:space="0" w:color="auto"/>
                <w:right w:val="none" w:sz="0" w:space="0" w:color="auto"/>
              </w:divBdr>
            </w:div>
            <w:div w:id="1779136444">
              <w:marLeft w:val="0"/>
              <w:marRight w:val="0"/>
              <w:marTop w:val="0"/>
              <w:marBottom w:val="0"/>
              <w:divBdr>
                <w:top w:val="none" w:sz="0" w:space="0" w:color="auto"/>
                <w:left w:val="none" w:sz="0" w:space="0" w:color="auto"/>
                <w:bottom w:val="none" w:sz="0" w:space="0" w:color="auto"/>
                <w:right w:val="none" w:sz="0" w:space="0" w:color="auto"/>
              </w:divBdr>
            </w:div>
            <w:div w:id="143202462">
              <w:marLeft w:val="0"/>
              <w:marRight w:val="0"/>
              <w:marTop w:val="0"/>
              <w:marBottom w:val="0"/>
              <w:divBdr>
                <w:top w:val="none" w:sz="0" w:space="0" w:color="auto"/>
                <w:left w:val="none" w:sz="0" w:space="0" w:color="auto"/>
                <w:bottom w:val="none" w:sz="0" w:space="0" w:color="auto"/>
                <w:right w:val="none" w:sz="0" w:space="0" w:color="auto"/>
              </w:divBdr>
            </w:div>
            <w:div w:id="2084525259">
              <w:marLeft w:val="0"/>
              <w:marRight w:val="0"/>
              <w:marTop w:val="0"/>
              <w:marBottom w:val="0"/>
              <w:divBdr>
                <w:top w:val="none" w:sz="0" w:space="0" w:color="auto"/>
                <w:left w:val="none" w:sz="0" w:space="0" w:color="auto"/>
                <w:bottom w:val="none" w:sz="0" w:space="0" w:color="auto"/>
                <w:right w:val="none" w:sz="0" w:space="0" w:color="auto"/>
              </w:divBdr>
            </w:div>
            <w:div w:id="2116751866">
              <w:marLeft w:val="0"/>
              <w:marRight w:val="0"/>
              <w:marTop w:val="0"/>
              <w:marBottom w:val="0"/>
              <w:divBdr>
                <w:top w:val="none" w:sz="0" w:space="0" w:color="auto"/>
                <w:left w:val="none" w:sz="0" w:space="0" w:color="auto"/>
                <w:bottom w:val="none" w:sz="0" w:space="0" w:color="auto"/>
                <w:right w:val="none" w:sz="0" w:space="0" w:color="auto"/>
              </w:divBdr>
            </w:div>
            <w:div w:id="512688309">
              <w:marLeft w:val="0"/>
              <w:marRight w:val="0"/>
              <w:marTop w:val="0"/>
              <w:marBottom w:val="0"/>
              <w:divBdr>
                <w:top w:val="none" w:sz="0" w:space="0" w:color="auto"/>
                <w:left w:val="none" w:sz="0" w:space="0" w:color="auto"/>
                <w:bottom w:val="none" w:sz="0" w:space="0" w:color="auto"/>
                <w:right w:val="none" w:sz="0" w:space="0" w:color="auto"/>
              </w:divBdr>
            </w:div>
            <w:div w:id="503591265">
              <w:marLeft w:val="0"/>
              <w:marRight w:val="0"/>
              <w:marTop w:val="0"/>
              <w:marBottom w:val="0"/>
              <w:divBdr>
                <w:top w:val="none" w:sz="0" w:space="0" w:color="auto"/>
                <w:left w:val="none" w:sz="0" w:space="0" w:color="auto"/>
                <w:bottom w:val="none" w:sz="0" w:space="0" w:color="auto"/>
                <w:right w:val="none" w:sz="0" w:space="0" w:color="auto"/>
              </w:divBdr>
            </w:div>
            <w:div w:id="1848598276">
              <w:marLeft w:val="0"/>
              <w:marRight w:val="0"/>
              <w:marTop w:val="0"/>
              <w:marBottom w:val="0"/>
              <w:divBdr>
                <w:top w:val="none" w:sz="0" w:space="0" w:color="auto"/>
                <w:left w:val="none" w:sz="0" w:space="0" w:color="auto"/>
                <w:bottom w:val="none" w:sz="0" w:space="0" w:color="auto"/>
                <w:right w:val="none" w:sz="0" w:space="0" w:color="auto"/>
              </w:divBdr>
            </w:div>
            <w:div w:id="1305813022">
              <w:marLeft w:val="0"/>
              <w:marRight w:val="0"/>
              <w:marTop w:val="0"/>
              <w:marBottom w:val="0"/>
              <w:divBdr>
                <w:top w:val="none" w:sz="0" w:space="0" w:color="auto"/>
                <w:left w:val="none" w:sz="0" w:space="0" w:color="auto"/>
                <w:bottom w:val="none" w:sz="0" w:space="0" w:color="auto"/>
                <w:right w:val="none" w:sz="0" w:space="0" w:color="auto"/>
              </w:divBdr>
            </w:div>
            <w:div w:id="877623000">
              <w:marLeft w:val="0"/>
              <w:marRight w:val="0"/>
              <w:marTop w:val="0"/>
              <w:marBottom w:val="0"/>
              <w:divBdr>
                <w:top w:val="none" w:sz="0" w:space="0" w:color="auto"/>
                <w:left w:val="none" w:sz="0" w:space="0" w:color="auto"/>
                <w:bottom w:val="none" w:sz="0" w:space="0" w:color="auto"/>
                <w:right w:val="none" w:sz="0" w:space="0" w:color="auto"/>
              </w:divBdr>
            </w:div>
            <w:div w:id="1925918531">
              <w:marLeft w:val="0"/>
              <w:marRight w:val="0"/>
              <w:marTop w:val="0"/>
              <w:marBottom w:val="0"/>
              <w:divBdr>
                <w:top w:val="none" w:sz="0" w:space="0" w:color="auto"/>
                <w:left w:val="none" w:sz="0" w:space="0" w:color="auto"/>
                <w:bottom w:val="none" w:sz="0" w:space="0" w:color="auto"/>
                <w:right w:val="none" w:sz="0" w:space="0" w:color="auto"/>
              </w:divBdr>
            </w:div>
            <w:div w:id="883949844">
              <w:marLeft w:val="0"/>
              <w:marRight w:val="0"/>
              <w:marTop w:val="0"/>
              <w:marBottom w:val="0"/>
              <w:divBdr>
                <w:top w:val="none" w:sz="0" w:space="0" w:color="auto"/>
                <w:left w:val="none" w:sz="0" w:space="0" w:color="auto"/>
                <w:bottom w:val="none" w:sz="0" w:space="0" w:color="auto"/>
                <w:right w:val="none" w:sz="0" w:space="0" w:color="auto"/>
              </w:divBdr>
            </w:div>
            <w:div w:id="1565876239">
              <w:marLeft w:val="0"/>
              <w:marRight w:val="0"/>
              <w:marTop w:val="0"/>
              <w:marBottom w:val="0"/>
              <w:divBdr>
                <w:top w:val="none" w:sz="0" w:space="0" w:color="auto"/>
                <w:left w:val="none" w:sz="0" w:space="0" w:color="auto"/>
                <w:bottom w:val="none" w:sz="0" w:space="0" w:color="auto"/>
                <w:right w:val="none" w:sz="0" w:space="0" w:color="auto"/>
              </w:divBdr>
            </w:div>
            <w:div w:id="880744980">
              <w:marLeft w:val="0"/>
              <w:marRight w:val="0"/>
              <w:marTop w:val="0"/>
              <w:marBottom w:val="0"/>
              <w:divBdr>
                <w:top w:val="none" w:sz="0" w:space="0" w:color="auto"/>
                <w:left w:val="none" w:sz="0" w:space="0" w:color="auto"/>
                <w:bottom w:val="none" w:sz="0" w:space="0" w:color="auto"/>
                <w:right w:val="none" w:sz="0" w:space="0" w:color="auto"/>
              </w:divBdr>
            </w:div>
            <w:div w:id="202014416">
              <w:marLeft w:val="0"/>
              <w:marRight w:val="0"/>
              <w:marTop w:val="0"/>
              <w:marBottom w:val="0"/>
              <w:divBdr>
                <w:top w:val="none" w:sz="0" w:space="0" w:color="auto"/>
                <w:left w:val="none" w:sz="0" w:space="0" w:color="auto"/>
                <w:bottom w:val="none" w:sz="0" w:space="0" w:color="auto"/>
                <w:right w:val="none" w:sz="0" w:space="0" w:color="auto"/>
              </w:divBdr>
            </w:div>
            <w:div w:id="802230911">
              <w:marLeft w:val="0"/>
              <w:marRight w:val="0"/>
              <w:marTop w:val="0"/>
              <w:marBottom w:val="0"/>
              <w:divBdr>
                <w:top w:val="none" w:sz="0" w:space="0" w:color="auto"/>
                <w:left w:val="none" w:sz="0" w:space="0" w:color="auto"/>
                <w:bottom w:val="none" w:sz="0" w:space="0" w:color="auto"/>
                <w:right w:val="none" w:sz="0" w:space="0" w:color="auto"/>
              </w:divBdr>
            </w:div>
            <w:div w:id="748383239">
              <w:marLeft w:val="0"/>
              <w:marRight w:val="0"/>
              <w:marTop w:val="0"/>
              <w:marBottom w:val="0"/>
              <w:divBdr>
                <w:top w:val="none" w:sz="0" w:space="0" w:color="auto"/>
                <w:left w:val="none" w:sz="0" w:space="0" w:color="auto"/>
                <w:bottom w:val="none" w:sz="0" w:space="0" w:color="auto"/>
                <w:right w:val="none" w:sz="0" w:space="0" w:color="auto"/>
              </w:divBdr>
            </w:div>
            <w:div w:id="1806853420">
              <w:marLeft w:val="0"/>
              <w:marRight w:val="0"/>
              <w:marTop w:val="0"/>
              <w:marBottom w:val="0"/>
              <w:divBdr>
                <w:top w:val="none" w:sz="0" w:space="0" w:color="auto"/>
                <w:left w:val="none" w:sz="0" w:space="0" w:color="auto"/>
                <w:bottom w:val="none" w:sz="0" w:space="0" w:color="auto"/>
                <w:right w:val="none" w:sz="0" w:space="0" w:color="auto"/>
              </w:divBdr>
            </w:div>
            <w:div w:id="1976597587">
              <w:marLeft w:val="0"/>
              <w:marRight w:val="0"/>
              <w:marTop w:val="0"/>
              <w:marBottom w:val="0"/>
              <w:divBdr>
                <w:top w:val="none" w:sz="0" w:space="0" w:color="auto"/>
                <w:left w:val="none" w:sz="0" w:space="0" w:color="auto"/>
                <w:bottom w:val="none" w:sz="0" w:space="0" w:color="auto"/>
                <w:right w:val="none" w:sz="0" w:space="0" w:color="auto"/>
              </w:divBdr>
            </w:div>
            <w:div w:id="541527749">
              <w:marLeft w:val="0"/>
              <w:marRight w:val="0"/>
              <w:marTop w:val="0"/>
              <w:marBottom w:val="0"/>
              <w:divBdr>
                <w:top w:val="none" w:sz="0" w:space="0" w:color="auto"/>
                <w:left w:val="none" w:sz="0" w:space="0" w:color="auto"/>
                <w:bottom w:val="none" w:sz="0" w:space="0" w:color="auto"/>
                <w:right w:val="none" w:sz="0" w:space="0" w:color="auto"/>
              </w:divBdr>
            </w:div>
            <w:div w:id="575162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333842">
      <w:bodyDiv w:val="1"/>
      <w:marLeft w:val="0"/>
      <w:marRight w:val="0"/>
      <w:marTop w:val="0"/>
      <w:marBottom w:val="0"/>
      <w:divBdr>
        <w:top w:val="none" w:sz="0" w:space="0" w:color="auto"/>
        <w:left w:val="none" w:sz="0" w:space="0" w:color="auto"/>
        <w:bottom w:val="none" w:sz="0" w:space="0" w:color="auto"/>
        <w:right w:val="none" w:sz="0" w:space="0" w:color="auto"/>
      </w:divBdr>
      <w:divsChild>
        <w:div w:id="1405107065">
          <w:marLeft w:val="0"/>
          <w:marRight w:val="0"/>
          <w:marTop w:val="0"/>
          <w:marBottom w:val="0"/>
          <w:divBdr>
            <w:top w:val="none" w:sz="0" w:space="0" w:color="auto"/>
            <w:left w:val="none" w:sz="0" w:space="0" w:color="auto"/>
            <w:bottom w:val="none" w:sz="0" w:space="0" w:color="auto"/>
            <w:right w:val="none" w:sz="0" w:space="0" w:color="auto"/>
          </w:divBdr>
          <w:divsChild>
            <w:div w:id="1131898972">
              <w:marLeft w:val="0"/>
              <w:marRight w:val="0"/>
              <w:marTop w:val="0"/>
              <w:marBottom w:val="0"/>
              <w:divBdr>
                <w:top w:val="none" w:sz="0" w:space="0" w:color="auto"/>
                <w:left w:val="none" w:sz="0" w:space="0" w:color="auto"/>
                <w:bottom w:val="none" w:sz="0" w:space="0" w:color="auto"/>
                <w:right w:val="none" w:sz="0" w:space="0" w:color="auto"/>
              </w:divBdr>
            </w:div>
            <w:div w:id="1100027549">
              <w:marLeft w:val="0"/>
              <w:marRight w:val="0"/>
              <w:marTop w:val="0"/>
              <w:marBottom w:val="0"/>
              <w:divBdr>
                <w:top w:val="none" w:sz="0" w:space="0" w:color="auto"/>
                <w:left w:val="none" w:sz="0" w:space="0" w:color="auto"/>
                <w:bottom w:val="none" w:sz="0" w:space="0" w:color="auto"/>
                <w:right w:val="none" w:sz="0" w:space="0" w:color="auto"/>
              </w:divBdr>
            </w:div>
            <w:div w:id="54747257">
              <w:marLeft w:val="0"/>
              <w:marRight w:val="0"/>
              <w:marTop w:val="0"/>
              <w:marBottom w:val="0"/>
              <w:divBdr>
                <w:top w:val="none" w:sz="0" w:space="0" w:color="auto"/>
                <w:left w:val="none" w:sz="0" w:space="0" w:color="auto"/>
                <w:bottom w:val="none" w:sz="0" w:space="0" w:color="auto"/>
                <w:right w:val="none" w:sz="0" w:space="0" w:color="auto"/>
              </w:divBdr>
            </w:div>
            <w:div w:id="798038279">
              <w:marLeft w:val="0"/>
              <w:marRight w:val="0"/>
              <w:marTop w:val="0"/>
              <w:marBottom w:val="0"/>
              <w:divBdr>
                <w:top w:val="none" w:sz="0" w:space="0" w:color="auto"/>
                <w:left w:val="none" w:sz="0" w:space="0" w:color="auto"/>
                <w:bottom w:val="none" w:sz="0" w:space="0" w:color="auto"/>
                <w:right w:val="none" w:sz="0" w:space="0" w:color="auto"/>
              </w:divBdr>
            </w:div>
            <w:div w:id="663239364">
              <w:marLeft w:val="0"/>
              <w:marRight w:val="0"/>
              <w:marTop w:val="0"/>
              <w:marBottom w:val="0"/>
              <w:divBdr>
                <w:top w:val="none" w:sz="0" w:space="0" w:color="auto"/>
                <w:left w:val="none" w:sz="0" w:space="0" w:color="auto"/>
                <w:bottom w:val="none" w:sz="0" w:space="0" w:color="auto"/>
                <w:right w:val="none" w:sz="0" w:space="0" w:color="auto"/>
              </w:divBdr>
            </w:div>
            <w:div w:id="405617625">
              <w:marLeft w:val="0"/>
              <w:marRight w:val="0"/>
              <w:marTop w:val="0"/>
              <w:marBottom w:val="0"/>
              <w:divBdr>
                <w:top w:val="none" w:sz="0" w:space="0" w:color="auto"/>
                <w:left w:val="none" w:sz="0" w:space="0" w:color="auto"/>
                <w:bottom w:val="none" w:sz="0" w:space="0" w:color="auto"/>
                <w:right w:val="none" w:sz="0" w:space="0" w:color="auto"/>
              </w:divBdr>
            </w:div>
            <w:div w:id="66533672">
              <w:marLeft w:val="0"/>
              <w:marRight w:val="0"/>
              <w:marTop w:val="0"/>
              <w:marBottom w:val="0"/>
              <w:divBdr>
                <w:top w:val="none" w:sz="0" w:space="0" w:color="auto"/>
                <w:left w:val="none" w:sz="0" w:space="0" w:color="auto"/>
                <w:bottom w:val="none" w:sz="0" w:space="0" w:color="auto"/>
                <w:right w:val="none" w:sz="0" w:space="0" w:color="auto"/>
              </w:divBdr>
            </w:div>
            <w:div w:id="1394235490">
              <w:marLeft w:val="0"/>
              <w:marRight w:val="0"/>
              <w:marTop w:val="0"/>
              <w:marBottom w:val="0"/>
              <w:divBdr>
                <w:top w:val="none" w:sz="0" w:space="0" w:color="auto"/>
                <w:left w:val="none" w:sz="0" w:space="0" w:color="auto"/>
                <w:bottom w:val="none" w:sz="0" w:space="0" w:color="auto"/>
                <w:right w:val="none" w:sz="0" w:space="0" w:color="auto"/>
              </w:divBdr>
            </w:div>
            <w:div w:id="1560170436">
              <w:marLeft w:val="0"/>
              <w:marRight w:val="0"/>
              <w:marTop w:val="0"/>
              <w:marBottom w:val="0"/>
              <w:divBdr>
                <w:top w:val="none" w:sz="0" w:space="0" w:color="auto"/>
                <w:left w:val="none" w:sz="0" w:space="0" w:color="auto"/>
                <w:bottom w:val="none" w:sz="0" w:space="0" w:color="auto"/>
                <w:right w:val="none" w:sz="0" w:space="0" w:color="auto"/>
              </w:divBdr>
            </w:div>
            <w:div w:id="557863100">
              <w:marLeft w:val="0"/>
              <w:marRight w:val="0"/>
              <w:marTop w:val="0"/>
              <w:marBottom w:val="0"/>
              <w:divBdr>
                <w:top w:val="none" w:sz="0" w:space="0" w:color="auto"/>
                <w:left w:val="none" w:sz="0" w:space="0" w:color="auto"/>
                <w:bottom w:val="none" w:sz="0" w:space="0" w:color="auto"/>
                <w:right w:val="none" w:sz="0" w:space="0" w:color="auto"/>
              </w:divBdr>
            </w:div>
            <w:div w:id="1363901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287334">
      <w:bodyDiv w:val="1"/>
      <w:marLeft w:val="0"/>
      <w:marRight w:val="0"/>
      <w:marTop w:val="0"/>
      <w:marBottom w:val="0"/>
      <w:divBdr>
        <w:top w:val="none" w:sz="0" w:space="0" w:color="auto"/>
        <w:left w:val="none" w:sz="0" w:space="0" w:color="auto"/>
        <w:bottom w:val="none" w:sz="0" w:space="0" w:color="auto"/>
        <w:right w:val="none" w:sz="0" w:space="0" w:color="auto"/>
      </w:divBdr>
      <w:divsChild>
        <w:div w:id="767506567">
          <w:marLeft w:val="0"/>
          <w:marRight w:val="0"/>
          <w:marTop w:val="0"/>
          <w:marBottom w:val="0"/>
          <w:divBdr>
            <w:top w:val="none" w:sz="0" w:space="0" w:color="auto"/>
            <w:left w:val="none" w:sz="0" w:space="0" w:color="auto"/>
            <w:bottom w:val="none" w:sz="0" w:space="0" w:color="auto"/>
            <w:right w:val="none" w:sz="0" w:space="0" w:color="auto"/>
          </w:divBdr>
          <w:divsChild>
            <w:div w:id="967051888">
              <w:marLeft w:val="0"/>
              <w:marRight w:val="0"/>
              <w:marTop w:val="0"/>
              <w:marBottom w:val="0"/>
              <w:divBdr>
                <w:top w:val="none" w:sz="0" w:space="0" w:color="auto"/>
                <w:left w:val="none" w:sz="0" w:space="0" w:color="auto"/>
                <w:bottom w:val="none" w:sz="0" w:space="0" w:color="auto"/>
                <w:right w:val="none" w:sz="0" w:space="0" w:color="auto"/>
              </w:divBdr>
            </w:div>
            <w:div w:id="180835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495083">
      <w:bodyDiv w:val="1"/>
      <w:marLeft w:val="0"/>
      <w:marRight w:val="0"/>
      <w:marTop w:val="0"/>
      <w:marBottom w:val="0"/>
      <w:divBdr>
        <w:top w:val="none" w:sz="0" w:space="0" w:color="auto"/>
        <w:left w:val="none" w:sz="0" w:space="0" w:color="auto"/>
        <w:bottom w:val="none" w:sz="0" w:space="0" w:color="auto"/>
        <w:right w:val="none" w:sz="0" w:space="0" w:color="auto"/>
      </w:divBdr>
    </w:div>
    <w:div w:id="1461411339">
      <w:bodyDiv w:val="1"/>
      <w:marLeft w:val="0"/>
      <w:marRight w:val="0"/>
      <w:marTop w:val="0"/>
      <w:marBottom w:val="0"/>
      <w:divBdr>
        <w:top w:val="none" w:sz="0" w:space="0" w:color="auto"/>
        <w:left w:val="none" w:sz="0" w:space="0" w:color="auto"/>
        <w:bottom w:val="none" w:sz="0" w:space="0" w:color="auto"/>
        <w:right w:val="none" w:sz="0" w:space="0" w:color="auto"/>
      </w:divBdr>
    </w:div>
    <w:div w:id="1859544563">
      <w:bodyDiv w:val="1"/>
      <w:marLeft w:val="0"/>
      <w:marRight w:val="0"/>
      <w:marTop w:val="0"/>
      <w:marBottom w:val="0"/>
      <w:divBdr>
        <w:top w:val="none" w:sz="0" w:space="0" w:color="auto"/>
        <w:left w:val="none" w:sz="0" w:space="0" w:color="auto"/>
        <w:bottom w:val="none" w:sz="0" w:space="0" w:color="auto"/>
        <w:right w:val="none" w:sz="0" w:space="0" w:color="auto"/>
      </w:divBdr>
      <w:divsChild>
        <w:div w:id="1291667444">
          <w:marLeft w:val="0"/>
          <w:marRight w:val="0"/>
          <w:marTop w:val="0"/>
          <w:marBottom w:val="0"/>
          <w:divBdr>
            <w:top w:val="none" w:sz="0" w:space="0" w:color="auto"/>
            <w:left w:val="none" w:sz="0" w:space="0" w:color="auto"/>
            <w:bottom w:val="none" w:sz="0" w:space="0" w:color="auto"/>
            <w:right w:val="none" w:sz="0" w:space="0" w:color="auto"/>
          </w:divBdr>
          <w:divsChild>
            <w:div w:id="1821657095">
              <w:marLeft w:val="0"/>
              <w:marRight w:val="0"/>
              <w:marTop w:val="0"/>
              <w:marBottom w:val="0"/>
              <w:divBdr>
                <w:top w:val="none" w:sz="0" w:space="0" w:color="auto"/>
                <w:left w:val="none" w:sz="0" w:space="0" w:color="auto"/>
                <w:bottom w:val="none" w:sz="0" w:space="0" w:color="auto"/>
                <w:right w:val="none" w:sz="0" w:space="0" w:color="auto"/>
              </w:divBdr>
            </w:div>
            <w:div w:id="1481532621">
              <w:marLeft w:val="0"/>
              <w:marRight w:val="0"/>
              <w:marTop w:val="0"/>
              <w:marBottom w:val="0"/>
              <w:divBdr>
                <w:top w:val="none" w:sz="0" w:space="0" w:color="auto"/>
                <w:left w:val="none" w:sz="0" w:space="0" w:color="auto"/>
                <w:bottom w:val="none" w:sz="0" w:space="0" w:color="auto"/>
                <w:right w:val="none" w:sz="0" w:space="0" w:color="auto"/>
              </w:divBdr>
            </w:div>
            <w:div w:id="753164751">
              <w:marLeft w:val="0"/>
              <w:marRight w:val="0"/>
              <w:marTop w:val="0"/>
              <w:marBottom w:val="0"/>
              <w:divBdr>
                <w:top w:val="none" w:sz="0" w:space="0" w:color="auto"/>
                <w:left w:val="none" w:sz="0" w:space="0" w:color="auto"/>
                <w:bottom w:val="none" w:sz="0" w:space="0" w:color="auto"/>
                <w:right w:val="none" w:sz="0" w:space="0" w:color="auto"/>
              </w:divBdr>
            </w:div>
            <w:div w:id="1827471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1579</Words>
  <Characters>9005</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Work</Company>
  <LinksUpToDate>false</LinksUpToDate>
  <CharactersWithSpaces>10563</CharactersWithSpaces>
  <SharedDoc>false</SharedDoc>
  <HLinks>
    <vt:vector size="30" baseType="variant">
      <vt:variant>
        <vt:i4>3932208</vt:i4>
      </vt:variant>
      <vt:variant>
        <vt:i4>927</vt:i4>
      </vt:variant>
      <vt:variant>
        <vt:i4>0</vt:i4>
      </vt:variant>
      <vt:variant>
        <vt:i4>5</vt:i4>
      </vt:variant>
      <vt:variant>
        <vt:lpwstr>https://osu.ru/iss/lks/</vt:lpwstr>
      </vt:variant>
      <vt:variant>
        <vt:lpwstr/>
      </vt:variant>
      <vt:variant>
        <vt:i4>3932208</vt:i4>
      </vt:variant>
      <vt:variant>
        <vt:i4>924</vt:i4>
      </vt:variant>
      <vt:variant>
        <vt:i4>0</vt:i4>
      </vt:variant>
      <vt:variant>
        <vt:i4>5</vt:i4>
      </vt:variant>
      <vt:variant>
        <vt:lpwstr>https://osu.ru/iss/lks/</vt:lpwstr>
      </vt:variant>
      <vt:variant>
        <vt:lpwstr/>
      </vt:variant>
      <vt:variant>
        <vt:i4>6881377</vt:i4>
      </vt:variant>
      <vt:variant>
        <vt:i4>921</vt:i4>
      </vt:variant>
      <vt:variant>
        <vt:i4>0</vt:i4>
      </vt:variant>
      <vt:variant>
        <vt:i4>5</vt:i4>
      </vt:variant>
      <vt:variant>
        <vt:lpwstr>https://ito.osu.ru/index.php?page=000601&amp;action=spec&amp;gen=4&amp;type=62</vt:lpwstr>
      </vt:variant>
      <vt:variant>
        <vt:lpwstr/>
      </vt:variant>
      <vt:variant>
        <vt:i4>3932208</vt:i4>
      </vt:variant>
      <vt:variant>
        <vt:i4>918</vt:i4>
      </vt:variant>
      <vt:variant>
        <vt:i4>0</vt:i4>
      </vt:variant>
      <vt:variant>
        <vt:i4>5</vt:i4>
      </vt:variant>
      <vt:variant>
        <vt:lpwstr>https://osu.ru/iss/lks/</vt:lpwstr>
      </vt:variant>
      <vt:variant>
        <vt:lpwstr/>
      </vt:variant>
      <vt:variant>
        <vt:i4>2621502</vt:i4>
      </vt:variant>
      <vt:variant>
        <vt:i4>0</vt:i4>
      </vt:variant>
      <vt:variant>
        <vt:i4>0</vt:i4>
      </vt:variant>
      <vt:variant>
        <vt:i4>5</vt:i4>
      </vt:variant>
      <vt:variant>
        <vt:lpwstr>http://znanium.com/catalog.php?bookinfo=469720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dc:creator>
  <cp:lastModifiedBy>Testuser</cp:lastModifiedBy>
  <cp:revision>4</cp:revision>
  <dcterms:created xsi:type="dcterms:W3CDTF">2019-06-22T16:47:00Z</dcterms:created>
  <dcterms:modified xsi:type="dcterms:W3CDTF">2021-05-21T08:46:00Z</dcterms:modified>
</cp:coreProperties>
</file>