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A51" w:rsidRDefault="00485186" w:rsidP="00C91A51">
      <w:pPr>
        <w:pStyle w:val="ReportMain"/>
        <w:tabs>
          <w:tab w:val="num" w:pos="1004"/>
        </w:tabs>
        <w:suppressAutoHyphens/>
        <w:jc w:val="center"/>
        <w:rPr>
          <w:b/>
        </w:rPr>
      </w:pPr>
      <w:r w:rsidRPr="0081382E">
        <w:rPr>
          <w:b/>
        </w:rPr>
        <w:t>Методические указания для обучающихся</w:t>
      </w:r>
      <w:r w:rsidR="000819E1" w:rsidRPr="0081382E">
        <w:rPr>
          <w:b/>
        </w:rPr>
        <w:t xml:space="preserve"> </w:t>
      </w:r>
      <w:r w:rsidRPr="0081382E">
        <w:rPr>
          <w:b/>
        </w:rPr>
        <w:t>по освоению дисциплины</w:t>
      </w:r>
    </w:p>
    <w:p w:rsidR="00485186" w:rsidRPr="0081382E" w:rsidRDefault="00485186" w:rsidP="00C91A51">
      <w:pPr>
        <w:pStyle w:val="ReportMain"/>
        <w:tabs>
          <w:tab w:val="num" w:pos="1004"/>
        </w:tabs>
        <w:suppressAutoHyphens/>
        <w:jc w:val="center"/>
        <w:rPr>
          <w:b/>
        </w:rPr>
      </w:pPr>
      <w:r w:rsidRPr="0081382E">
        <w:rPr>
          <w:b/>
          <w:noProof/>
          <w:szCs w:val="24"/>
        </w:rPr>
        <w:t>«</w:t>
      </w:r>
      <w:r w:rsidR="00B7792D" w:rsidRPr="00B7792D">
        <w:rPr>
          <w:b/>
          <w:noProof/>
          <w:szCs w:val="24"/>
        </w:rPr>
        <w:t>Математическое моделирование физических процессов</w:t>
      </w:r>
      <w:r w:rsidRPr="0081382E">
        <w:rPr>
          <w:b/>
          <w:noProof/>
          <w:szCs w:val="24"/>
        </w:rPr>
        <w:t>»</w:t>
      </w:r>
    </w:p>
    <w:p w:rsidR="000A6BC2" w:rsidRPr="0081382E" w:rsidRDefault="000A6BC2" w:rsidP="00DF7C42">
      <w:pPr>
        <w:ind w:firstLine="709"/>
        <w:jc w:val="center"/>
        <w:outlineLvl w:val="0"/>
        <w:rPr>
          <w:b/>
          <w:noProof/>
          <w:sz w:val="24"/>
          <w:szCs w:val="24"/>
        </w:rPr>
      </w:pPr>
    </w:p>
    <w:p w:rsidR="00266CF0" w:rsidRPr="0081382E" w:rsidRDefault="00266CF0" w:rsidP="00DF7C42">
      <w:pPr>
        <w:jc w:val="center"/>
        <w:outlineLvl w:val="0"/>
        <w:rPr>
          <w:b/>
          <w:noProof/>
          <w:sz w:val="24"/>
          <w:szCs w:val="24"/>
        </w:rPr>
      </w:pPr>
      <w:r w:rsidRPr="0081382E">
        <w:rPr>
          <w:b/>
          <w:noProof/>
          <w:sz w:val="24"/>
          <w:szCs w:val="24"/>
        </w:rPr>
        <w:t>Лекци</w:t>
      </w:r>
      <w:r w:rsidR="00E443F5" w:rsidRPr="0081382E">
        <w:rPr>
          <w:b/>
          <w:noProof/>
          <w:sz w:val="24"/>
          <w:szCs w:val="24"/>
        </w:rPr>
        <w:t>и</w:t>
      </w:r>
      <w:r w:rsidR="00960E55">
        <w:rPr>
          <w:b/>
          <w:noProof/>
          <w:sz w:val="24"/>
          <w:szCs w:val="24"/>
        </w:rPr>
        <w:t xml:space="preserve"> </w:t>
      </w:r>
      <w:bookmarkStart w:id="0" w:name="_GoBack"/>
      <w:bookmarkEnd w:id="0"/>
    </w:p>
    <w:p w:rsidR="00266CF0" w:rsidRPr="0081382E" w:rsidRDefault="00266CF0" w:rsidP="00DF7C42">
      <w:pPr>
        <w:ind w:firstLine="709"/>
        <w:jc w:val="center"/>
        <w:outlineLvl w:val="0"/>
        <w:rPr>
          <w:b/>
          <w:noProof/>
          <w:sz w:val="24"/>
          <w:szCs w:val="24"/>
        </w:rPr>
      </w:pPr>
    </w:p>
    <w:p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rsidR="00266CF0" w:rsidRPr="0081382E" w:rsidRDefault="00DF7C42" w:rsidP="00DF7C42">
      <w:pPr>
        <w:ind w:firstLine="709"/>
        <w:jc w:val="both"/>
        <w:rPr>
          <w:noProof/>
          <w:sz w:val="22"/>
          <w:szCs w:val="24"/>
        </w:rPr>
      </w:pPr>
      <w:r w:rsidRPr="0081382E">
        <w:rPr>
          <w:iCs/>
          <w:sz w:val="24"/>
        </w:rPr>
        <w:t>Правила ведения конспекта лекций:</w:t>
      </w:r>
    </w:p>
    <w:p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266CF0" w:rsidRPr="0081382E" w:rsidRDefault="00266CF0" w:rsidP="00C24B11">
      <w:pPr>
        <w:pStyle w:val="FR3"/>
        <w:tabs>
          <w:tab w:val="left" w:pos="2910"/>
        </w:tabs>
        <w:spacing w:before="0" w:line="240" w:lineRule="auto"/>
        <w:jc w:val="center"/>
        <w:outlineLvl w:val="0"/>
        <w:rPr>
          <w:rFonts w:ascii="Times New Roman" w:hAnsi="Times New Roman"/>
          <w:b/>
          <w:noProof/>
          <w:sz w:val="24"/>
          <w:szCs w:val="24"/>
        </w:rPr>
      </w:pPr>
      <w:r w:rsidRPr="0081382E">
        <w:rPr>
          <w:rFonts w:ascii="Times New Roman" w:hAnsi="Times New Roman"/>
          <w:b/>
          <w:noProof/>
          <w:sz w:val="24"/>
          <w:szCs w:val="24"/>
        </w:rPr>
        <w:t>Практические занятия</w:t>
      </w:r>
    </w:p>
    <w:p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266CF0" w:rsidRPr="0081382E" w:rsidRDefault="00266CF0" w:rsidP="00DF7C42">
      <w:pPr>
        <w:pStyle w:val="FR2"/>
        <w:spacing w:line="240" w:lineRule="auto"/>
        <w:ind w:left="79" w:firstLine="709"/>
        <w:jc w:val="both"/>
        <w:rPr>
          <w:noProof/>
          <w:sz w:val="24"/>
          <w:szCs w:val="24"/>
        </w:rPr>
      </w:pPr>
      <w:r w:rsidRPr="0081382E">
        <w:rPr>
          <w:noProof/>
          <w:sz w:val="24"/>
          <w:szCs w:val="24"/>
        </w:rPr>
        <w:t xml:space="preserve">На практических занятиях обычно закрепляется тот материал, который теоретически </w:t>
      </w:r>
      <w:r w:rsidRPr="0081382E">
        <w:rPr>
          <w:noProof/>
          <w:sz w:val="24"/>
          <w:szCs w:val="24"/>
        </w:rPr>
        <w:lastRenderedPageBreak/>
        <w:t>рассматривался на лекциях.</w:t>
      </w:r>
    </w:p>
    <w:p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rsidR="00167B50" w:rsidRPr="00167B50" w:rsidRDefault="00167B50" w:rsidP="00167B50">
      <w:pPr>
        <w:ind w:firstLine="709"/>
        <w:jc w:val="both"/>
        <w:rPr>
          <w:noProof/>
          <w:sz w:val="24"/>
          <w:szCs w:val="24"/>
        </w:rPr>
      </w:pPr>
    </w:p>
    <w:p w:rsidR="00266CF0" w:rsidRPr="0081382E" w:rsidRDefault="00E443F5" w:rsidP="00DF7C42">
      <w:pPr>
        <w:ind w:firstLine="709"/>
        <w:jc w:val="center"/>
        <w:rPr>
          <w:b/>
          <w:noProof/>
          <w:sz w:val="24"/>
          <w:szCs w:val="24"/>
        </w:rPr>
      </w:pPr>
      <w:r w:rsidRPr="0081382E">
        <w:rPr>
          <w:b/>
          <w:noProof/>
          <w:sz w:val="24"/>
          <w:szCs w:val="24"/>
        </w:rPr>
        <w:t>Самостоятельная работа</w:t>
      </w:r>
    </w:p>
    <w:p w:rsidR="00E443F5" w:rsidRPr="0081382E" w:rsidRDefault="00E443F5" w:rsidP="00DF7C42">
      <w:pPr>
        <w:ind w:firstLine="709"/>
        <w:jc w:val="center"/>
        <w:rPr>
          <w:b/>
          <w:i/>
          <w:noProof/>
          <w:sz w:val="24"/>
          <w:szCs w:val="24"/>
        </w:rPr>
      </w:pPr>
    </w:p>
    <w:p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266CF0" w:rsidRPr="0081382E" w:rsidRDefault="00266CF0" w:rsidP="00DF7C42">
      <w:pPr>
        <w:ind w:firstLine="709"/>
        <w:jc w:val="both"/>
        <w:rPr>
          <w:noProof/>
          <w:sz w:val="24"/>
          <w:szCs w:val="24"/>
        </w:rPr>
      </w:pPr>
      <w:r w:rsidRPr="0081382E">
        <w:rPr>
          <w:noProof/>
          <w:sz w:val="24"/>
          <w:szCs w:val="24"/>
        </w:rPr>
        <w:lastRenderedPageBreak/>
        <w:t>Читая учебник</w:t>
      </w:r>
      <w:r w:rsidR="00AC1137" w:rsidRPr="0081382E">
        <w:rPr>
          <w:noProof/>
          <w:sz w:val="24"/>
          <w:szCs w:val="24"/>
        </w:rPr>
        <w:t xml:space="preserve"> или учебное пособие</w:t>
      </w:r>
      <w:r w:rsidRPr="0081382E">
        <w:rPr>
          <w:noProof/>
          <w:sz w:val="24"/>
          <w:szCs w:val="24"/>
        </w:rPr>
        <w:t>,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D26A55" w:rsidRDefault="003C2946" w:rsidP="0029575E">
      <w:pPr>
        <w:pStyle w:val="FR2"/>
        <w:spacing w:line="240" w:lineRule="auto"/>
        <w:ind w:firstLine="709"/>
        <w:jc w:val="both"/>
        <w:rPr>
          <w:noProof/>
          <w:sz w:val="24"/>
          <w:szCs w:val="24"/>
        </w:rPr>
      </w:pPr>
      <w:r w:rsidRPr="0081382E">
        <w:rPr>
          <w:noProof/>
          <w:sz w:val="24"/>
          <w:szCs w:val="24"/>
        </w:rPr>
        <w:t xml:space="preserve">Итоговой формой контроля </w:t>
      </w:r>
      <w:r w:rsidR="009A6058" w:rsidRPr="0081382E">
        <w:rPr>
          <w:noProof/>
          <w:sz w:val="24"/>
          <w:szCs w:val="24"/>
        </w:rPr>
        <w:t xml:space="preserve">за семестр </w:t>
      </w:r>
      <w:r w:rsidRPr="0081382E">
        <w:rPr>
          <w:noProof/>
          <w:sz w:val="24"/>
          <w:szCs w:val="24"/>
        </w:rPr>
        <w:t xml:space="preserve">по </w:t>
      </w:r>
      <w:r w:rsidR="0029575E">
        <w:rPr>
          <w:noProof/>
          <w:sz w:val="24"/>
          <w:szCs w:val="24"/>
        </w:rPr>
        <w:t xml:space="preserve">дисциплине </w:t>
      </w:r>
      <w:r w:rsidR="0029575E" w:rsidRPr="002E668F">
        <w:rPr>
          <w:noProof/>
          <w:sz w:val="24"/>
          <w:szCs w:val="24"/>
        </w:rPr>
        <w:t>«</w:t>
      </w:r>
      <w:r w:rsidR="00FD1DEA" w:rsidRPr="00FD1DEA">
        <w:rPr>
          <w:noProof/>
          <w:sz w:val="24"/>
          <w:szCs w:val="24"/>
        </w:rPr>
        <w:t>Математическое моделирование физических процессов</w:t>
      </w:r>
      <w:r w:rsidR="0029575E" w:rsidRPr="002E668F">
        <w:rPr>
          <w:noProof/>
          <w:sz w:val="24"/>
          <w:szCs w:val="24"/>
        </w:rPr>
        <w:t>»</w:t>
      </w:r>
      <w:r w:rsidR="0008714A" w:rsidRPr="0081382E">
        <w:rPr>
          <w:noProof/>
          <w:sz w:val="24"/>
          <w:szCs w:val="24"/>
        </w:rPr>
        <w:t xml:space="preserve"> </w:t>
      </w:r>
      <w:r w:rsidRPr="0081382E">
        <w:rPr>
          <w:noProof/>
          <w:sz w:val="24"/>
          <w:szCs w:val="24"/>
        </w:rPr>
        <w:t xml:space="preserve">является </w:t>
      </w:r>
      <w:r w:rsidR="0008714A" w:rsidRPr="002E668F">
        <w:rPr>
          <w:noProof/>
          <w:sz w:val="24"/>
          <w:szCs w:val="24"/>
        </w:rPr>
        <w:t xml:space="preserve">дифференцированный </w:t>
      </w:r>
      <w:r w:rsidRPr="002E668F">
        <w:rPr>
          <w:noProof/>
          <w:sz w:val="24"/>
          <w:szCs w:val="24"/>
        </w:rPr>
        <w:t>зачет</w:t>
      </w:r>
      <w:r w:rsidRPr="0081382E">
        <w:rPr>
          <w:noProof/>
          <w:sz w:val="24"/>
          <w:szCs w:val="24"/>
        </w:rPr>
        <w:t xml:space="preserve">. </w:t>
      </w:r>
      <w:r w:rsidR="0029575E" w:rsidRPr="0081382E">
        <w:rPr>
          <w:noProof/>
          <w:sz w:val="24"/>
          <w:szCs w:val="24"/>
        </w:rPr>
        <w:t>Критерии оценивания ответа студента на зачете или экзамене преподаватель сообщает в начале семестра</w:t>
      </w:r>
      <w:r w:rsidR="0029575E">
        <w:rPr>
          <w:noProof/>
          <w:sz w:val="24"/>
          <w:szCs w:val="24"/>
        </w:rPr>
        <w:t xml:space="preserve">. </w:t>
      </w:r>
    </w:p>
    <w:p w:rsidR="009D4F16" w:rsidRPr="0081382E" w:rsidRDefault="0029575E" w:rsidP="0029575E">
      <w:pPr>
        <w:pStyle w:val="FR2"/>
        <w:spacing w:line="240" w:lineRule="auto"/>
        <w:ind w:firstLine="709"/>
        <w:jc w:val="both"/>
        <w:rPr>
          <w:noProof/>
          <w:sz w:val="24"/>
          <w:szCs w:val="24"/>
        </w:rPr>
      </w:pPr>
      <w:r>
        <w:rPr>
          <w:noProof/>
          <w:sz w:val="24"/>
          <w:szCs w:val="24"/>
        </w:rPr>
        <w:t>При подготовке к экзамену</w:t>
      </w:r>
      <w:r w:rsidR="00AF0500">
        <w:rPr>
          <w:noProof/>
          <w:sz w:val="24"/>
          <w:szCs w:val="24"/>
        </w:rPr>
        <w:t>, зачету или дифференцированному зачету</w:t>
      </w:r>
      <w:r>
        <w:rPr>
          <w:noProof/>
          <w:sz w:val="24"/>
          <w:szCs w:val="24"/>
        </w:rPr>
        <w:t xml:space="preserve"> студенту необходимо придерживаться следующих правил:</w:t>
      </w:r>
      <w:r w:rsidR="009D4F16" w:rsidRPr="0081382E">
        <w:rPr>
          <w:noProof/>
          <w:sz w:val="24"/>
          <w:szCs w:val="24"/>
        </w:rPr>
        <w:t xml:space="preserve"> </w:t>
      </w:r>
    </w:p>
    <w:p w:rsidR="00864E4E" w:rsidRPr="0081382E" w:rsidRDefault="0029575E" w:rsidP="00864E4E">
      <w:pPr>
        <w:ind w:firstLine="709"/>
        <w:jc w:val="both"/>
        <w:rPr>
          <w:noProof/>
          <w:sz w:val="24"/>
          <w:szCs w:val="24"/>
        </w:rPr>
      </w:pPr>
      <w:r>
        <w:rPr>
          <w:noProof/>
          <w:sz w:val="24"/>
          <w:szCs w:val="24"/>
        </w:rPr>
        <w:t xml:space="preserve">- </w:t>
      </w:r>
      <w:r w:rsidR="003C2946"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003C2946" w:rsidRPr="0081382E">
        <w:rPr>
          <w:noProof/>
          <w:sz w:val="24"/>
          <w:szCs w:val="24"/>
        </w:rPr>
        <w:t>Ес</w:t>
      </w:r>
      <w:r w:rsidR="003C2946"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sidR="00864E4E">
        <w:rPr>
          <w:noProof/>
          <w:sz w:val="24"/>
          <w:szCs w:val="24"/>
        </w:rPr>
        <w:t xml:space="preserve"> </w:t>
      </w:r>
      <w:r w:rsidR="00864E4E"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428F4" w:rsidRPr="0081382E" w:rsidRDefault="0029575E" w:rsidP="0029575E">
      <w:pPr>
        <w:ind w:firstLine="709"/>
        <w:jc w:val="both"/>
        <w:rPr>
          <w:noProof/>
          <w:sz w:val="24"/>
          <w:szCs w:val="24"/>
        </w:rPr>
      </w:pPr>
      <w:r>
        <w:rPr>
          <w:noProof/>
          <w:sz w:val="24"/>
          <w:szCs w:val="24"/>
        </w:rPr>
        <w:t>-</w:t>
      </w:r>
      <w:r w:rsidR="009428F4" w:rsidRPr="0081382E">
        <w:rPr>
          <w:noProof/>
          <w:sz w:val="24"/>
          <w:szCs w:val="24"/>
        </w:rPr>
        <w:t xml:space="preserve"> Повторение – важнейшее звено всякого учебного процес</w:t>
      </w:r>
      <w:r w:rsidR="009428F4"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009428F4"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009428F4" w:rsidRPr="0081382E">
        <w:rPr>
          <w:noProof/>
          <w:sz w:val="24"/>
          <w:szCs w:val="24"/>
        </w:rPr>
        <w:t>Разнообразие повторений способствуют установлению новых связей учебного материала с прак</w:t>
      </w:r>
      <w:r w:rsidR="009428F4" w:rsidRPr="0081382E">
        <w:rPr>
          <w:noProof/>
          <w:sz w:val="24"/>
          <w:szCs w:val="24"/>
        </w:rPr>
        <w:softHyphen/>
        <w:t>тикой, со смежными теоретическими вопросами. В резуль</w:t>
      </w:r>
      <w:r w:rsidR="009428F4"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009428F4" w:rsidRPr="0081382E">
        <w:rPr>
          <w:noProof/>
          <w:sz w:val="24"/>
          <w:szCs w:val="24"/>
        </w:rPr>
        <w:softHyphen/>
        <w:t>поминается во всех случаях, когда он может быть поле</w:t>
      </w:r>
      <w:r w:rsidR="009428F4" w:rsidRPr="0081382E">
        <w:rPr>
          <w:noProof/>
          <w:sz w:val="24"/>
          <w:szCs w:val="24"/>
        </w:rPr>
        <w:softHyphen/>
        <w:t xml:space="preserve">зен. </w:t>
      </w:r>
    </w:p>
    <w:p w:rsidR="003C2946" w:rsidRPr="0081382E" w:rsidRDefault="0029575E" w:rsidP="0029575E">
      <w:pPr>
        <w:ind w:firstLine="709"/>
        <w:jc w:val="both"/>
        <w:rPr>
          <w:noProof/>
          <w:sz w:val="24"/>
          <w:szCs w:val="24"/>
        </w:rPr>
      </w:pPr>
      <w:r>
        <w:rPr>
          <w:noProof/>
          <w:sz w:val="24"/>
          <w:szCs w:val="24"/>
        </w:rPr>
        <w:t xml:space="preserve">- </w:t>
      </w:r>
      <w:r w:rsidR="003C2946" w:rsidRPr="0081382E">
        <w:rPr>
          <w:noProof/>
          <w:sz w:val="24"/>
          <w:szCs w:val="24"/>
        </w:rPr>
        <w:t xml:space="preserve">Огромное значение имеет последовательность в работе. </w:t>
      </w:r>
      <w:r w:rsidR="009428F4" w:rsidRPr="0081382E">
        <w:rPr>
          <w:noProof/>
          <w:sz w:val="24"/>
          <w:szCs w:val="24"/>
        </w:rPr>
        <w:t xml:space="preserve">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r w:rsidR="003C2946" w:rsidRPr="0081382E">
        <w:rPr>
          <w:noProof/>
          <w:sz w:val="24"/>
          <w:szCs w:val="24"/>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003C2946" w:rsidRPr="0081382E">
        <w:rPr>
          <w:noProof/>
          <w:sz w:val="24"/>
          <w:szCs w:val="24"/>
        </w:rPr>
        <w:softHyphen/>
        <w:t xml:space="preserve">которого периода времени. </w:t>
      </w:r>
    </w:p>
    <w:p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E661B3" w:rsidRPr="0081382E" w:rsidRDefault="00E661B3" w:rsidP="00DF7C42">
      <w:pPr>
        <w:ind w:firstLine="709"/>
        <w:jc w:val="both"/>
        <w:rPr>
          <w:noProof/>
          <w:sz w:val="24"/>
          <w:szCs w:val="24"/>
        </w:rPr>
      </w:pPr>
    </w:p>
    <w:sectPr w:rsidR="00E661B3"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9">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2">
    <w:nsid w:val="44F76CF8"/>
    <w:multiLevelType w:val="singleLevel"/>
    <w:tmpl w:val="6CDCC1B2"/>
    <w:lvl w:ilvl="0">
      <w:start w:val="1"/>
      <w:numFmt w:val="bullet"/>
      <w:lvlText w:val="-"/>
      <w:lvlJc w:val="left"/>
      <w:pPr>
        <w:tabs>
          <w:tab w:val="num" w:pos="1080"/>
        </w:tabs>
        <w:ind w:left="1080" w:hanging="360"/>
      </w:pPr>
    </w:lvl>
  </w:abstractNum>
  <w:abstractNum w:abstractNumId="33">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8"/>
  </w:num>
  <w:num w:numId="3">
    <w:abstractNumId w:val="47"/>
  </w:num>
  <w:num w:numId="4">
    <w:abstractNumId w:val="46"/>
  </w:num>
  <w:num w:numId="5">
    <w:abstractNumId w:val="32"/>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1"/>
  </w:num>
  <w:num w:numId="15">
    <w:abstractNumId w:val="49"/>
  </w:num>
  <w:num w:numId="16">
    <w:abstractNumId w:val="29"/>
  </w:num>
  <w:num w:numId="17">
    <w:abstractNumId w:val="24"/>
  </w:num>
  <w:num w:numId="18">
    <w:abstractNumId w:val="44"/>
  </w:num>
  <w:num w:numId="19">
    <w:abstractNumId w:val="40"/>
  </w:num>
  <w:num w:numId="20">
    <w:abstractNumId w:val="39"/>
  </w:num>
  <w:num w:numId="21">
    <w:abstractNumId w:val="28"/>
  </w:num>
  <w:num w:numId="22">
    <w:abstractNumId w:val="33"/>
  </w:num>
  <w:num w:numId="23">
    <w:abstractNumId w:val="26"/>
  </w:num>
  <w:num w:numId="24">
    <w:abstractNumId w:val="42"/>
  </w:num>
  <w:num w:numId="25">
    <w:abstractNumId w:val="45"/>
  </w:num>
  <w:num w:numId="26">
    <w:abstractNumId w:val="25"/>
  </w:num>
  <w:num w:numId="27">
    <w:abstractNumId w:val="37"/>
  </w:num>
  <w:num w:numId="28">
    <w:abstractNumId w:val="22"/>
  </w:num>
  <w:num w:numId="29">
    <w:abstractNumId w:val="43"/>
  </w:num>
  <w:num w:numId="30">
    <w:abstractNumId w:val="38"/>
  </w:num>
  <w:num w:numId="31">
    <w:abstractNumId w:val="41"/>
  </w:num>
  <w:num w:numId="32">
    <w:abstractNumId w:val="36"/>
  </w:num>
  <w:num w:numId="33">
    <w:abstractNumId w:val="23"/>
  </w:num>
  <w:num w:numId="34">
    <w:abstractNumId w:val="34"/>
  </w:num>
  <w:num w:numId="35">
    <w:abstractNumId w:val="27"/>
  </w:num>
  <w:num w:numId="36">
    <w:abstractNumId w:val="35"/>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319B8"/>
    <w:rsid w:val="00060C6F"/>
    <w:rsid w:val="00065DE5"/>
    <w:rsid w:val="000819E1"/>
    <w:rsid w:val="0008714A"/>
    <w:rsid w:val="000A6BC2"/>
    <w:rsid w:val="000A7903"/>
    <w:rsid w:val="000E1C37"/>
    <w:rsid w:val="000F682F"/>
    <w:rsid w:val="00167B50"/>
    <w:rsid w:val="0019053B"/>
    <w:rsid w:val="00266CF0"/>
    <w:rsid w:val="00273E0C"/>
    <w:rsid w:val="0029575E"/>
    <w:rsid w:val="002E668F"/>
    <w:rsid w:val="00302284"/>
    <w:rsid w:val="00342106"/>
    <w:rsid w:val="00353D74"/>
    <w:rsid w:val="003A52E8"/>
    <w:rsid w:val="003C2946"/>
    <w:rsid w:val="003D5AB3"/>
    <w:rsid w:val="003D652B"/>
    <w:rsid w:val="004245FC"/>
    <w:rsid w:val="004504C2"/>
    <w:rsid w:val="00485186"/>
    <w:rsid w:val="004A58B2"/>
    <w:rsid w:val="004E10AD"/>
    <w:rsid w:val="00577454"/>
    <w:rsid w:val="005D1C3B"/>
    <w:rsid w:val="00690882"/>
    <w:rsid w:val="00706C91"/>
    <w:rsid w:val="0073084A"/>
    <w:rsid w:val="007328E5"/>
    <w:rsid w:val="00750B79"/>
    <w:rsid w:val="00767F81"/>
    <w:rsid w:val="00772FC8"/>
    <w:rsid w:val="0079293B"/>
    <w:rsid w:val="00797967"/>
    <w:rsid w:val="007A471E"/>
    <w:rsid w:val="007F3D63"/>
    <w:rsid w:val="0081382E"/>
    <w:rsid w:val="00836F1E"/>
    <w:rsid w:val="00864E4E"/>
    <w:rsid w:val="008713F8"/>
    <w:rsid w:val="008D3ED4"/>
    <w:rsid w:val="009428F4"/>
    <w:rsid w:val="0094753E"/>
    <w:rsid w:val="00960E55"/>
    <w:rsid w:val="00965423"/>
    <w:rsid w:val="00970DDF"/>
    <w:rsid w:val="009A6058"/>
    <w:rsid w:val="009C6A75"/>
    <w:rsid w:val="009D4F16"/>
    <w:rsid w:val="009D592F"/>
    <w:rsid w:val="009D5DEB"/>
    <w:rsid w:val="009E0804"/>
    <w:rsid w:val="00AA18DA"/>
    <w:rsid w:val="00AA4D9A"/>
    <w:rsid w:val="00AC1137"/>
    <w:rsid w:val="00AF0500"/>
    <w:rsid w:val="00B06A76"/>
    <w:rsid w:val="00B30F52"/>
    <w:rsid w:val="00B45E32"/>
    <w:rsid w:val="00B7792D"/>
    <w:rsid w:val="00BD0489"/>
    <w:rsid w:val="00C018EC"/>
    <w:rsid w:val="00C07072"/>
    <w:rsid w:val="00C107FE"/>
    <w:rsid w:val="00C24B11"/>
    <w:rsid w:val="00C478B7"/>
    <w:rsid w:val="00C91A51"/>
    <w:rsid w:val="00CB0479"/>
    <w:rsid w:val="00CC29EC"/>
    <w:rsid w:val="00CC7F7F"/>
    <w:rsid w:val="00CE6709"/>
    <w:rsid w:val="00D05BDF"/>
    <w:rsid w:val="00D26A55"/>
    <w:rsid w:val="00DF7C42"/>
    <w:rsid w:val="00E145CC"/>
    <w:rsid w:val="00E443F5"/>
    <w:rsid w:val="00E56B78"/>
    <w:rsid w:val="00E65C54"/>
    <w:rsid w:val="00E65C79"/>
    <w:rsid w:val="00E661B3"/>
    <w:rsid w:val="00E673C7"/>
    <w:rsid w:val="00F85A9C"/>
    <w:rsid w:val="00FB02C0"/>
    <w:rsid w:val="00FD1DEA"/>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1579</Words>
  <Characters>9003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10561</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Testuser</cp:lastModifiedBy>
  <cp:revision>4</cp:revision>
  <dcterms:created xsi:type="dcterms:W3CDTF">2019-06-22T16:49:00Z</dcterms:created>
  <dcterms:modified xsi:type="dcterms:W3CDTF">2021-05-21T08:44:00Z</dcterms:modified>
</cp:coreProperties>
</file>